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44D70" w14:textId="77777777" w:rsidR="001706C4" w:rsidRDefault="001706C4">
      <w:pPr>
        <w:ind w:left="708" w:hanging="708"/>
        <w:jc w:val="both"/>
      </w:pPr>
      <w:r>
        <w:rPr>
          <w:rFonts w:ascii="Tahoma" w:eastAsia="Tahoma" w:hAnsi="Tahoma" w:cs="Tahoma"/>
          <w:b/>
          <w:sz w:val="20"/>
          <w:szCs w:val="20"/>
          <w:u w:val="single"/>
        </w:rPr>
        <w:t>OŚWIADCZENIE SKŁADANE WRAZ Z OFERTĄ</w:t>
      </w:r>
    </w:p>
    <w:p w14:paraId="554B8D84" w14:textId="77777777" w:rsidR="001706C4" w:rsidRDefault="001706C4">
      <w:pPr>
        <w:pStyle w:val="Nagwek2"/>
        <w:jc w:val="right"/>
      </w:pPr>
      <w:r>
        <w:rPr>
          <w:rFonts w:ascii="Tahoma" w:eastAsia="Tahoma" w:hAnsi="Tahoma" w:cs="Tahoma"/>
          <w:b/>
          <w:bCs/>
        </w:rPr>
        <w:t xml:space="preserve">Załącznik nr </w:t>
      </w:r>
      <w:r w:rsidR="00B47FC8">
        <w:rPr>
          <w:rFonts w:ascii="Tahoma" w:eastAsia="Tahoma" w:hAnsi="Tahoma" w:cs="Tahoma"/>
          <w:b/>
          <w:bCs/>
        </w:rPr>
        <w:t>2</w:t>
      </w:r>
    </w:p>
    <w:p w14:paraId="4E80DF5D" w14:textId="77777777" w:rsidR="001706C4" w:rsidRDefault="001706C4">
      <w:pPr>
        <w:pStyle w:val="Zwykytekst1"/>
        <w:spacing w:before="120"/>
        <w:jc w:val="both"/>
        <w:rPr>
          <w:rFonts w:ascii="Tahoma" w:eastAsia="Tahoma" w:hAnsi="Tahoma" w:cs="Tahoma"/>
          <w:b/>
        </w:rPr>
      </w:pPr>
    </w:p>
    <w:p w14:paraId="4105C788" w14:textId="77777777" w:rsidR="001706C4" w:rsidRDefault="001706C4">
      <w:pPr>
        <w:shd w:val="clear" w:color="auto" w:fill="BFBFBF"/>
        <w:spacing w:line="252" w:lineRule="auto"/>
      </w:pPr>
      <w:bookmarkStart w:id="0" w:name="_Hlk63260361"/>
      <w:r>
        <w:rPr>
          <w:rFonts w:ascii="Tahoma" w:eastAsia="Tahoma" w:hAnsi="Tahoma" w:cs="Tahoma"/>
          <w:b/>
          <w:sz w:val="18"/>
          <w:szCs w:val="18"/>
        </w:rPr>
        <w:t>OŚWIADCZENIE DOTYCZĄCE WYKONAWCY *</w:t>
      </w:r>
    </w:p>
    <w:p w14:paraId="15C47098" w14:textId="77777777" w:rsidR="001706C4" w:rsidRDefault="001706C4">
      <w:pPr>
        <w:shd w:val="clear" w:color="auto" w:fill="BFBFBF"/>
        <w:spacing w:line="252" w:lineRule="auto"/>
      </w:pPr>
      <w:r>
        <w:rPr>
          <w:rFonts w:ascii="Tahoma" w:eastAsia="Tahoma" w:hAnsi="Tahoma" w:cs="Tahoma"/>
          <w:b/>
          <w:sz w:val="18"/>
          <w:szCs w:val="18"/>
        </w:rPr>
        <w:t>OŚWIADCZENIE DOTYCZĄCE WYKONAWCY WSPÓLNIE UBIEGAJĄCEGO SIĘ O UDZIELENIE ZAMÓWIENIA *</w:t>
      </w:r>
    </w:p>
    <w:p w14:paraId="2C2035EF" w14:textId="77777777" w:rsidR="001706C4" w:rsidRDefault="001706C4">
      <w:pPr>
        <w:shd w:val="clear" w:color="auto" w:fill="BFBFBF"/>
        <w:spacing w:line="252" w:lineRule="auto"/>
      </w:pPr>
      <w:r>
        <w:rPr>
          <w:rFonts w:ascii="Tahoma" w:eastAsia="Tahoma" w:hAnsi="Tahoma" w:cs="Tahoma"/>
          <w:b/>
          <w:sz w:val="18"/>
          <w:szCs w:val="18"/>
        </w:rPr>
        <w:t xml:space="preserve">OŚWIADCZENIE DOTYCZĄCE </w:t>
      </w:r>
      <w:r>
        <w:rPr>
          <w:rStyle w:val="FontStyle3319"/>
          <w:rFonts w:ascii="Tahoma" w:hAnsi="Tahoma" w:cs="Tahoma"/>
          <w:b/>
          <w:bCs/>
          <w:i w:val="0"/>
          <w:sz w:val="18"/>
        </w:rPr>
        <w:t>PODMIOTU, NA KTÓREGO ZASOBY POWOŁUJE SIĘ WYKONAWCA*</w:t>
      </w:r>
      <w:r>
        <w:rPr>
          <w:rStyle w:val="FontStyle3319"/>
          <w:rFonts w:ascii="Tahoma" w:hAnsi="Tahoma" w:cs="Tahoma"/>
          <w:b/>
          <w:bCs/>
          <w:sz w:val="18"/>
        </w:rPr>
        <w:t xml:space="preserve"> </w:t>
      </w:r>
    </w:p>
    <w:p w14:paraId="6AC1ECEF" w14:textId="77777777" w:rsidR="001706C4" w:rsidRDefault="001706C4">
      <w:pPr>
        <w:shd w:val="clear" w:color="auto" w:fill="BFBFBF"/>
        <w:spacing w:line="252" w:lineRule="auto"/>
      </w:pPr>
      <w:r>
        <w:rPr>
          <w:rStyle w:val="FontStyle3319"/>
          <w:rFonts w:ascii="Tahoma" w:eastAsia="Tahoma" w:hAnsi="Tahoma" w:cs="Tahoma"/>
          <w:b/>
          <w:bCs/>
          <w:sz w:val="18"/>
        </w:rPr>
        <w:t xml:space="preserve"> </w:t>
      </w:r>
      <w:r>
        <w:rPr>
          <w:rStyle w:val="FontStyle3319"/>
          <w:rFonts w:ascii="Tahoma" w:hAnsi="Tahoma" w:cs="Tahoma"/>
          <w:b/>
          <w:bCs/>
          <w:sz w:val="18"/>
        </w:rPr>
        <w:t>(</w:t>
      </w:r>
      <w:r>
        <w:rPr>
          <w:rStyle w:val="FontStyle3319"/>
          <w:rFonts w:ascii="Tahoma" w:hAnsi="Tahoma" w:cs="Tahoma"/>
          <w:b/>
          <w:bCs/>
          <w:color w:val="0070C0"/>
          <w:sz w:val="18"/>
        </w:rPr>
        <w:t>*NIEWŁAŚCIWE SKREŚLIĆ)</w:t>
      </w:r>
    </w:p>
    <w:p w14:paraId="2CAB883C" w14:textId="77777777" w:rsidR="001706C4" w:rsidRDefault="001706C4">
      <w:pPr>
        <w:jc w:val="right"/>
        <w:rPr>
          <w:rFonts w:ascii="Tahoma" w:eastAsia="Tahoma" w:hAnsi="Tahoma" w:cs="Tahoma"/>
          <w:b/>
          <w:sz w:val="18"/>
          <w:szCs w:val="18"/>
        </w:rPr>
      </w:pPr>
    </w:p>
    <w:p w14:paraId="4B961F7E" w14:textId="77777777" w:rsidR="001706C4" w:rsidRDefault="001706C4">
      <w:pPr>
        <w:jc w:val="right"/>
        <w:rPr>
          <w:rFonts w:ascii="Tahoma" w:eastAsia="Tahoma" w:hAnsi="Tahoma" w:cs="Tahoma"/>
          <w:b/>
          <w:sz w:val="18"/>
          <w:szCs w:val="18"/>
        </w:rPr>
      </w:pPr>
    </w:p>
    <w:p w14:paraId="5942F95E" w14:textId="77777777" w:rsidR="001706C4" w:rsidRDefault="001706C4">
      <w:pPr>
        <w:jc w:val="right"/>
        <w:rPr>
          <w:rFonts w:ascii="Tahoma" w:eastAsia="Tahoma" w:hAnsi="Tahoma" w:cs="Tahoma"/>
          <w:b/>
          <w:sz w:val="18"/>
          <w:szCs w:val="18"/>
        </w:rPr>
      </w:pPr>
    </w:p>
    <w:p w14:paraId="796567C2" w14:textId="77777777" w:rsidR="001706C4" w:rsidRDefault="001706C4">
      <w:pPr>
        <w:jc w:val="both"/>
      </w:pPr>
      <w:r>
        <w:rPr>
          <w:rFonts w:ascii="Tahoma" w:eastAsia="Tahoma" w:hAnsi="Tahoma" w:cs="Tahoma"/>
          <w:sz w:val="18"/>
          <w:szCs w:val="18"/>
        </w:rPr>
        <w:t>………………………………………………..………………</w:t>
      </w:r>
    </w:p>
    <w:p w14:paraId="424A6ACC" w14:textId="77777777" w:rsidR="001706C4" w:rsidRDefault="001706C4">
      <w:pPr>
        <w:jc w:val="both"/>
      </w:pPr>
      <w:r>
        <w:rPr>
          <w:rFonts w:ascii="Tahoma" w:eastAsia="Tahoma" w:hAnsi="Tahoma" w:cs="Tahoma"/>
          <w:b/>
          <w:sz w:val="14"/>
          <w:szCs w:val="14"/>
        </w:rPr>
        <w:t>(pełna nazwa/firma, adres, w zależności od podmiotu</w:t>
      </w:r>
    </w:p>
    <w:p w14:paraId="3BEFEE8C" w14:textId="77777777" w:rsidR="001706C4" w:rsidRDefault="001706C4">
      <w:pPr>
        <w:jc w:val="both"/>
      </w:pPr>
      <w:r>
        <w:rPr>
          <w:rFonts w:ascii="Tahoma" w:eastAsia="Tahoma" w:hAnsi="Tahoma" w:cs="Tahoma"/>
          <w:sz w:val="14"/>
          <w:szCs w:val="14"/>
        </w:rPr>
        <w:t xml:space="preserve">(Wykonawcy / Podmiotu, na którego zasoby powołuje się Wykonawca/ </w:t>
      </w:r>
    </w:p>
    <w:p w14:paraId="7E9F53E9" w14:textId="77777777" w:rsidR="001706C4" w:rsidRDefault="001706C4">
      <w:pPr>
        <w:jc w:val="both"/>
      </w:pPr>
      <w:r>
        <w:rPr>
          <w:rFonts w:ascii="Tahoma" w:eastAsia="Tahoma" w:hAnsi="Tahoma" w:cs="Tahoma"/>
          <w:sz w:val="14"/>
          <w:szCs w:val="14"/>
        </w:rPr>
        <w:t>Wykonawcy wspólnie ubiegającego się o udzielenie zamówienia)</w:t>
      </w:r>
      <w:r>
        <w:rPr>
          <w:rFonts w:ascii="Tahoma" w:eastAsia="Tahoma" w:hAnsi="Tahoma" w:cs="Tahoma"/>
          <w:b/>
          <w:sz w:val="14"/>
          <w:szCs w:val="14"/>
        </w:rPr>
        <w:t xml:space="preserve">: </w:t>
      </w:r>
    </w:p>
    <w:p w14:paraId="416316CB" w14:textId="77777777" w:rsidR="001706C4" w:rsidRDefault="001706C4">
      <w:pPr>
        <w:jc w:val="both"/>
      </w:pPr>
      <w:r>
        <w:rPr>
          <w:rFonts w:ascii="Tahoma" w:eastAsia="Tahoma" w:hAnsi="Tahoma" w:cs="Tahoma"/>
          <w:b/>
          <w:sz w:val="14"/>
          <w:szCs w:val="14"/>
        </w:rPr>
        <w:t>NIP/PESEL, KRS/</w:t>
      </w:r>
      <w:proofErr w:type="spellStart"/>
      <w:r>
        <w:rPr>
          <w:rFonts w:ascii="Tahoma" w:eastAsia="Tahoma" w:hAnsi="Tahoma" w:cs="Tahoma"/>
          <w:b/>
          <w:sz w:val="14"/>
          <w:szCs w:val="14"/>
        </w:rPr>
        <w:t>CEiDG</w:t>
      </w:r>
      <w:proofErr w:type="spellEnd"/>
      <w:r>
        <w:rPr>
          <w:rFonts w:ascii="Tahoma" w:eastAsia="Tahoma" w:hAnsi="Tahoma" w:cs="Tahoma"/>
          <w:sz w:val="14"/>
          <w:szCs w:val="14"/>
        </w:rPr>
        <w:t>)</w:t>
      </w:r>
    </w:p>
    <w:p w14:paraId="116E3B0C" w14:textId="77777777" w:rsidR="001706C4" w:rsidRDefault="001706C4">
      <w:pPr>
        <w:jc w:val="both"/>
      </w:pPr>
      <w:r>
        <w:rPr>
          <w:rFonts w:ascii="Tahoma" w:eastAsia="Tahoma" w:hAnsi="Tahoma" w:cs="Tahoma"/>
          <w:sz w:val="18"/>
          <w:szCs w:val="18"/>
        </w:rPr>
        <w:t>reprezentowana/y przez:</w:t>
      </w:r>
    </w:p>
    <w:p w14:paraId="4CDBF1E8" w14:textId="77777777" w:rsidR="001706C4" w:rsidRDefault="001706C4">
      <w:pPr>
        <w:jc w:val="both"/>
        <w:rPr>
          <w:rFonts w:ascii="Tahoma" w:eastAsia="Tahoma" w:hAnsi="Tahoma" w:cs="Tahoma"/>
          <w:sz w:val="18"/>
          <w:szCs w:val="18"/>
        </w:rPr>
      </w:pPr>
    </w:p>
    <w:p w14:paraId="2CDC341D" w14:textId="77777777" w:rsidR="001706C4" w:rsidRDefault="001706C4">
      <w:pPr>
        <w:jc w:val="both"/>
      </w:pPr>
      <w:r>
        <w:rPr>
          <w:rFonts w:ascii="Tahoma" w:eastAsia="Tahoma" w:hAnsi="Tahoma" w:cs="Tahoma"/>
          <w:sz w:val="18"/>
          <w:szCs w:val="18"/>
        </w:rPr>
        <w:t>………………………………………</w:t>
      </w:r>
    </w:p>
    <w:p w14:paraId="16C8066B" w14:textId="77777777" w:rsidR="001706C4" w:rsidRDefault="001706C4">
      <w:pPr>
        <w:jc w:val="both"/>
      </w:pPr>
      <w:r>
        <w:rPr>
          <w:rFonts w:ascii="Tahoma" w:eastAsia="Tahoma" w:hAnsi="Tahoma" w:cs="Tahoma"/>
          <w:sz w:val="14"/>
          <w:szCs w:val="14"/>
        </w:rPr>
        <w:t>(imię, nazwisko, stanowisko/podstawa do reprezentacji)</w:t>
      </w:r>
    </w:p>
    <w:p w14:paraId="12AAEE19" w14:textId="77777777" w:rsidR="001706C4" w:rsidRDefault="001706C4">
      <w:pPr>
        <w:rPr>
          <w:rFonts w:ascii="Tahoma" w:eastAsia="Tahoma" w:hAnsi="Tahoma" w:cs="Tahoma"/>
          <w:i/>
          <w:sz w:val="18"/>
          <w:szCs w:val="18"/>
        </w:rPr>
      </w:pPr>
    </w:p>
    <w:p w14:paraId="427CE38A" w14:textId="77777777" w:rsidR="001706C4" w:rsidRDefault="001706C4">
      <w:pPr>
        <w:rPr>
          <w:rFonts w:ascii="Tahoma" w:eastAsia="Tahoma" w:hAnsi="Tahoma" w:cs="Tahoma"/>
          <w:b/>
          <w:i/>
          <w:sz w:val="18"/>
          <w:szCs w:val="18"/>
        </w:rPr>
      </w:pPr>
    </w:p>
    <w:p w14:paraId="4C31F049" w14:textId="77777777" w:rsidR="001706C4" w:rsidRDefault="001706C4">
      <w:pPr>
        <w:spacing w:after="120" w:line="360" w:lineRule="auto"/>
        <w:jc w:val="center"/>
      </w:pPr>
      <w:r>
        <w:rPr>
          <w:rFonts w:ascii="Tahoma" w:eastAsia="Tahoma" w:hAnsi="Tahoma" w:cs="Tahoma"/>
          <w:b/>
          <w:sz w:val="18"/>
          <w:szCs w:val="18"/>
          <w:u w:val="single"/>
          <w:lang w:eastAsia="en-US"/>
        </w:rPr>
        <w:t xml:space="preserve">OŚWIADCZENIE DOTYCZĄCE SPEŁNIANIA WARUNKÓW UDZIAŁU W POSTĘPOWANIU </w:t>
      </w:r>
      <w:r>
        <w:br/>
      </w:r>
      <w:r>
        <w:rPr>
          <w:rFonts w:ascii="Tahoma" w:eastAsia="Tahoma" w:hAnsi="Tahoma" w:cs="Tahoma"/>
          <w:b/>
          <w:sz w:val="18"/>
          <w:szCs w:val="18"/>
          <w:u w:val="single"/>
          <w:lang w:eastAsia="en-US"/>
        </w:rPr>
        <w:t>I PRZESŁANEK WYKLUCZENIA Z POSTĘPOWANIA</w:t>
      </w:r>
    </w:p>
    <w:p w14:paraId="32DC017A" w14:textId="77777777" w:rsidR="001706C4" w:rsidRDefault="001706C4">
      <w:pPr>
        <w:spacing w:line="360" w:lineRule="auto"/>
        <w:jc w:val="center"/>
      </w:pPr>
      <w:r>
        <w:rPr>
          <w:rFonts w:ascii="Tahoma" w:eastAsia="Tahoma" w:hAnsi="Tahoma" w:cs="Tahoma"/>
          <w:b/>
          <w:sz w:val="18"/>
          <w:szCs w:val="18"/>
          <w:lang w:eastAsia="en-US"/>
        </w:rPr>
        <w:t xml:space="preserve">składane na podstawie art. 125 ust. 1 ustawy z dnia 11 września 2019 r. </w:t>
      </w:r>
    </w:p>
    <w:p w14:paraId="3D3180CF" w14:textId="77777777" w:rsidR="001706C4" w:rsidRDefault="001706C4">
      <w:pPr>
        <w:spacing w:line="360" w:lineRule="auto"/>
        <w:jc w:val="center"/>
      </w:pPr>
      <w:r>
        <w:rPr>
          <w:rFonts w:ascii="Tahoma" w:eastAsia="Tahoma" w:hAnsi="Tahoma" w:cs="Tahoma"/>
          <w:b/>
          <w:sz w:val="18"/>
          <w:szCs w:val="18"/>
          <w:lang w:eastAsia="en-US"/>
        </w:rPr>
        <w:t xml:space="preserve"> Prawo zamówień publicznych (dalej jako: ustawa </w:t>
      </w:r>
      <w:proofErr w:type="spellStart"/>
      <w:r>
        <w:rPr>
          <w:rFonts w:ascii="Tahoma" w:eastAsia="Tahoma" w:hAnsi="Tahoma" w:cs="Tahoma"/>
          <w:b/>
          <w:sz w:val="18"/>
          <w:szCs w:val="18"/>
          <w:lang w:eastAsia="en-US"/>
        </w:rPr>
        <w:t>Pzp</w:t>
      </w:r>
      <w:proofErr w:type="spellEnd"/>
      <w:r>
        <w:rPr>
          <w:rFonts w:ascii="Tahoma" w:eastAsia="Tahoma" w:hAnsi="Tahoma" w:cs="Tahoma"/>
          <w:b/>
          <w:sz w:val="18"/>
          <w:szCs w:val="18"/>
          <w:lang w:eastAsia="en-US"/>
        </w:rPr>
        <w:t xml:space="preserve">), </w:t>
      </w:r>
    </w:p>
    <w:p w14:paraId="2F2756B9" w14:textId="77777777" w:rsidR="001706C4" w:rsidRDefault="001706C4">
      <w:pPr>
        <w:jc w:val="center"/>
        <w:rPr>
          <w:rFonts w:ascii="Tahoma" w:eastAsia="Tahoma" w:hAnsi="Tahoma" w:cs="Tahoma"/>
          <w:b/>
          <w:sz w:val="12"/>
          <w:szCs w:val="12"/>
          <w:u w:val="single"/>
        </w:rPr>
      </w:pPr>
    </w:p>
    <w:p w14:paraId="1336C2AA" w14:textId="461861D1" w:rsidR="001706C4" w:rsidRDefault="001706C4" w:rsidP="0005511E">
      <w:pPr>
        <w:pStyle w:val="Akapitzlist1"/>
        <w:shd w:val="clear" w:color="auto" w:fill="FFFFFF"/>
        <w:ind w:left="0"/>
        <w:jc w:val="both"/>
      </w:pPr>
      <w:r>
        <w:rPr>
          <w:rFonts w:ascii="Tahoma" w:eastAsia="Tahoma" w:hAnsi="Tahoma" w:cs="Tahoma"/>
          <w:sz w:val="18"/>
          <w:szCs w:val="18"/>
        </w:rPr>
        <w:t xml:space="preserve">Na potrzeby postępowania o udzielenie zamówienia publicznego pn. </w:t>
      </w:r>
      <w:hyperlink w:anchor="_blank" w:history="1">
        <w:r w:rsidR="00F121D3" w:rsidRPr="00F121D3">
          <w:rPr>
            <w:rFonts w:ascii="Arial" w:hAnsi="Arial" w:cs="Arial"/>
            <w:b/>
            <w:bCs/>
            <w:sz w:val="20"/>
          </w:rPr>
          <w:t xml:space="preserve"> </w:t>
        </w:r>
        <w:r w:rsidR="00F121D3" w:rsidRPr="006879A0">
          <w:rPr>
            <w:rFonts w:ascii="Arial" w:hAnsi="Arial" w:cs="Arial"/>
            <w:b/>
            <w:bCs/>
            <w:sz w:val="20"/>
          </w:rPr>
          <w:t>„</w:t>
        </w:r>
        <w:r w:rsidR="0005511E" w:rsidRPr="0005511E">
          <w:rPr>
            <w:rFonts w:ascii="Arial" w:hAnsi="Arial" w:cs="Arial"/>
            <w:b/>
            <w:bCs/>
            <w:iCs/>
            <w:sz w:val="20"/>
          </w:rPr>
          <w:t xml:space="preserve">Wykonywanie usług z zakresu gospodarki łowieckiej na terenie OHZ Nadleśnictwa </w:t>
        </w:r>
        <w:r w:rsidR="007643A3">
          <w:rPr>
            <w:rFonts w:ascii="Arial" w:hAnsi="Arial" w:cs="Arial"/>
            <w:b/>
            <w:bCs/>
            <w:iCs/>
            <w:sz w:val="20"/>
          </w:rPr>
          <w:t>Piaski</w:t>
        </w:r>
        <w:r w:rsidR="0005511E" w:rsidRPr="0005511E">
          <w:rPr>
            <w:rFonts w:ascii="Arial" w:hAnsi="Arial" w:cs="Arial"/>
            <w:b/>
            <w:bCs/>
            <w:iCs/>
            <w:sz w:val="20"/>
          </w:rPr>
          <w:t xml:space="preserve"> w 2022 roku</w:t>
        </w:r>
        <w:r w:rsidR="00F121D3" w:rsidRPr="006879A0">
          <w:rPr>
            <w:rFonts w:ascii="Arial" w:hAnsi="Arial" w:cs="Arial"/>
            <w:b/>
            <w:bCs/>
            <w:sz w:val="20"/>
          </w:rPr>
          <w:t>”</w:t>
        </w:r>
        <w:r w:rsidR="00B47FC8" w:rsidRPr="00B47FC8">
          <w:rPr>
            <w:rFonts w:ascii="Tahoma" w:hAnsi="Tahoma" w:cs="Tahoma"/>
            <w:b/>
            <w:bCs/>
            <w:color w:val="000000"/>
            <w:sz w:val="18"/>
            <w:szCs w:val="18"/>
          </w:rPr>
          <w:t xml:space="preserve"> </w:t>
        </w:r>
        <w:r w:rsidR="005156F3" w:rsidRPr="005156F3">
          <w:rPr>
            <w:rFonts w:ascii="Tahoma" w:hAnsi="Tahoma" w:cs="Tahoma"/>
            <w:b/>
            <w:bCs/>
            <w:color w:val="000000"/>
            <w:sz w:val="18"/>
            <w:szCs w:val="18"/>
          </w:rPr>
          <w:t>S</w:t>
        </w:r>
        <w:r w:rsidR="007643A3">
          <w:rPr>
            <w:rFonts w:ascii="Tahoma" w:hAnsi="Tahoma" w:cs="Tahoma"/>
            <w:b/>
            <w:bCs/>
            <w:color w:val="000000"/>
            <w:sz w:val="18"/>
            <w:szCs w:val="18"/>
          </w:rPr>
          <w:t>A</w:t>
        </w:r>
        <w:r w:rsidR="005156F3" w:rsidRPr="005156F3">
          <w:rPr>
            <w:rFonts w:ascii="Tahoma" w:hAnsi="Tahoma" w:cs="Tahoma"/>
            <w:b/>
            <w:bCs/>
            <w:color w:val="000000"/>
            <w:sz w:val="18"/>
            <w:szCs w:val="18"/>
          </w:rPr>
          <w:t>.270.</w:t>
        </w:r>
        <w:r w:rsidR="007643A3">
          <w:rPr>
            <w:rFonts w:ascii="Tahoma" w:hAnsi="Tahoma" w:cs="Tahoma"/>
            <w:b/>
            <w:bCs/>
            <w:color w:val="000000"/>
            <w:sz w:val="18"/>
            <w:szCs w:val="18"/>
          </w:rPr>
          <w:t>6</w:t>
        </w:r>
        <w:r w:rsidR="005156F3" w:rsidRPr="005156F3">
          <w:rPr>
            <w:rFonts w:ascii="Tahoma" w:hAnsi="Tahoma" w:cs="Tahoma"/>
            <w:b/>
            <w:bCs/>
            <w:color w:val="000000"/>
            <w:sz w:val="18"/>
            <w:szCs w:val="18"/>
          </w:rPr>
          <w:t>.202</w:t>
        </w:r>
        <w:r w:rsidR="00FB2B1D">
          <w:rPr>
            <w:rFonts w:ascii="Tahoma" w:hAnsi="Tahoma" w:cs="Tahoma"/>
            <w:b/>
            <w:bCs/>
            <w:color w:val="000000"/>
            <w:sz w:val="18"/>
            <w:szCs w:val="18"/>
          </w:rPr>
          <w:t>2</w:t>
        </w:r>
        <w:r w:rsidR="00AB07F2" w:rsidRPr="00B47FC8">
          <w:rPr>
            <w:rFonts w:ascii="Tahoma" w:hAnsi="Tahoma" w:cs="Tahoma"/>
            <w:b/>
            <w:bCs/>
            <w:color w:val="000000"/>
            <w:sz w:val="18"/>
            <w:szCs w:val="18"/>
          </w:rPr>
          <w:t xml:space="preserve"> </w:t>
        </w:r>
        <w:r w:rsidR="00AB07F2">
          <w:rPr>
            <w:rFonts w:ascii="Tahoma" w:eastAsia="Tahoma" w:hAnsi="Tahoma" w:cs="Tahoma"/>
            <w:color w:val="000000"/>
            <w:sz w:val="18"/>
            <w:szCs w:val="18"/>
          </w:rPr>
          <w:t>prowadzonego</w:t>
        </w:r>
        <w:r w:rsidR="00B47FC8" w:rsidRPr="00B47FC8">
          <w:rPr>
            <w:rFonts w:ascii="Tahoma" w:eastAsia="Tahoma" w:hAnsi="Tahoma" w:cs="Tahoma"/>
            <w:color w:val="000000"/>
            <w:sz w:val="18"/>
            <w:szCs w:val="18"/>
          </w:rPr>
          <w:t xml:space="preserve"> przez </w:t>
        </w:r>
        <w:r w:rsidR="0005511E" w:rsidRPr="0005511E">
          <w:rPr>
            <w:rFonts w:ascii="Tahoma" w:eastAsia="Tahoma" w:hAnsi="Tahoma" w:cs="Tahoma"/>
            <w:color w:val="000000"/>
            <w:sz w:val="18"/>
            <w:szCs w:val="18"/>
          </w:rPr>
          <w:t xml:space="preserve">SKARB PAŃSTWA – PAŃSTWOWE GOSPODARSTWO LEŚNE LASY PAŃSTWOWE NADLEŚNICTWO </w:t>
        </w:r>
        <w:r w:rsidR="007643A3">
          <w:rPr>
            <w:rFonts w:ascii="Tahoma" w:eastAsia="Tahoma" w:hAnsi="Tahoma" w:cs="Tahoma"/>
            <w:color w:val="000000"/>
            <w:sz w:val="18"/>
            <w:szCs w:val="18"/>
          </w:rPr>
          <w:t>PIASKI</w:t>
        </w:r>
        <w:r>
          <w:rPr>
            <w:rFonts w:ascii="Tahoma" w:eastAsia="Tahoma" w:hAnsi="Tahoma" w:cs="Tahoma"/>
            <w:color w:val="000000"/>
            <w:sz w:val="18"/>
            <w:szCs w:val="18"/>
          </w:rPr>
          <w:t>,</w:t>
        </w:r>
        <w:r>
          <w:rPr>
            <w:rFonts w:ascii="Tahoma" w:eastAsia="Tahoma" w:hAnsi="Tahoma" w:cs="Tahoma"/>
            <w:i/>
            <w:color w:val="000000"/>
            <w:sz w:val="18"/>
            <w:szCs w:val="18"/>
          </w:rPr>
          <w:t xml:space="preserve"> </w:t>
        </w:r>
        <w:r>
          <w:rPr>
            <w:rFonts w:ascii="Tahoma" w:eastAsia="Tahoma" w:hAnsi="Tahoma" w:cs="Tahoma"/>
            <w:color w:val="000000"/>
            <w:sz w:val="18"/>
            <w:szCs w:val="18"/>
          </w:rPr>
          <w:t>oświadczam, co następuje</w:t>
        </w:r>
      </w:hyperlink>
      <w:r>
        <w:rPr>
          <w:rFonts w:ascii="Tahoma" w:eastAsia="Tahoma" w:hAnsi="Tahoma" w:cs="Tahoma"/>
          <w:sz w:val="18"/>
          <w:szCs w:val="18"/>
        </w:rPr>
        <w:t>:</w:t>
      </w:r>
      <w:bookmarkStart w:id="1" w:name="_GoBack2"/>
    </w:p>
    <w:p w14:paraId="36D6A3DD" w14:textId="77777777" w:rsidR="001706C4" w:rsidRDefault="001706C4">
      <w:pPr>
        <w:jc w:val="both"/>
        <w:rPr>
          <w:rFonts w:ascii="Tahoma" w:eastAsia="Tahoma" w:hAnsi="Tahoma" w:cs="Tahoma"/>
          <w:sz w:val="18"/>
          <w:szCs w:val="18"/>
        </w:rPr>
      </w:pPr>
    </w:p>
    <w:p w14:paraId="63592049" w14:textId="77777777" w:rsidR="00B47FC8" w:rsidRPr="00B47FC8" w:rsidRDefault="00B47FC8">
      <w:pPr>
        <w:pStyle w:val="Akapitzlist2"/>
        <w:numPr>
          <w:ilvl w:val="0"/>
          <w:numId w:val="5"/>
        </w:numPr>
        <w:jc w:val="both"/>
      </w:pPr>
      <w:r w:rsidRPr="00B47FC8">
        <w:rPr>
          <w:rFonts w:ascii="Tahoma" w:eastAsia="Tahoma" w:hAnsi="Tahoma" w:cs="Tahoma"/>
          <w:sz w:val="18"/>
          <w:szCs w:val="18"/>
        </w:rPr>
        <w:t xml:space="preserve">Oświadczam, że spełniam warunki udziału w postępowaniu określone przez Zamawiającego w rozdziale </w:t>
      </w:r>
      <w:r w:rsidR="000E7DB4">
        <w:rPr>
          <w:rFonts w:ascii="Tahoma" w:eastAsia="Tahoma" w:hAnsi="Tahoma" w:cs="Tahoma"/>
          <w:sz w:val="18"/>
          <w:szCs w:val="18"/>
        </w:rPr>
        <w:t>VIII</w:t>
      </w:r>
      <w:r w:rsidRPr="00B47FC8">
        <w:rPr>
          <w:rFonts w:ascii="Tahoma" w:eastAsia="Tahoma" w:hAnsi="Tahoma" w:cs="Tahoma"/>
          <w:sz w:val="18"/>
          <w:szCs w:val="18"/>
        </w:rPr>
        <w:t xml:space="preserve"> pkt </w:t>
      </w:r>
      <w:r w:rsidR="000E7DB4">
        <w:rPr>
          <w:rFonts w:ascii="Tahoma" w:eastAsia="Tahoma" w:hAnsi="Tahoma" w:cs="Tahoma"/>
          <w:sz w:val="18"/>
          <w:szCs w:val="18"/>
        </w:rPr>
        <w:t>2</w:t>
      </w:r>
      <w:r w:rsidRPr="00B47FC8">
        <w:rPr>
          <w:rFonts w:ascii="Tahoma" w:eastAsia="Tahoma" w:hAnsi="Tahoma" w:cs="Tahoma"/>
          <w:sz w:val="18"/>
          <w:szCs w:val="18"/>
        </w:rPr>
        <w:t xml:space="preserve"> </w:t>
      </w:r>
      <w:proofErr w:type="spellStart"/>
      <w:r w:rsidRPr="00B47FC8">
        <w:rPr>
          <w:rFonts w:ascii="Tahoma" w:eastAsia="Tahoma" w:hAnsi="Tahoma" w:cs="Tahoma"/>
          <w:sz w:val="18"/>
          <w:szCs w:val="18"/>
        </w:rPr>
        <w:t>ppkt</w:t>
      </w:r>
      <w:proofErr w:type="spellEnd"/>
      <w:r w:rsidRPr="00B47FC8">
        <w:rPr>
          <w:rFonts w:ascii="Tahoma" w:eastAsia="Tahoma" w:hAnsi="Tahoma" w:cs="Tahoma"/>
          <w:sz w:val="18"/>
          <w:szCs w:val="18"/>
        </w:rPr>
        <w:t xml:space="preserve"> 4) Specyfikacji Warunków Zamówienia zwanej dalej SWZ.</w:t>
      </w:r>
    </w:p>
    <w:p w14:paraId="6D3889E7" w14:textId="77777777" w:rsidR="001706C4" w:rsidRDefault="001706C4">
      <w:pPr>
        <w:pStyle w:val="Akapitzlist2"/>
        <w:numPr>
          <w:ilvl w:val="0"/>
          <w:numId w:val="5"/>
        </w:numPr>
        <w:jc w:val="both"/>
      </w:pPr>
      <w:r>
        <w:rPr>
          <w:rFonts w:ascii="Tahoma" w:eastAsia="Tahoma" w:hAnsi="Tahoma" w:cs="Tahoma"/>
          <w:sz w:val="18"/>
          <w:szCs w:val="18"/>
        </w:rPr>
        <w:t xml:space="preserve">Oświadczam, że nie podlegam wykluczeniu z postępowania na podstawie art. 108 ust 1 oraz art. 109 ust. 1 pkt 4  ustawy </w:t>
      </w:r>
      <w:proofErr w:type="spellStart"/>
      <w:r>
        <w:rPr>
          <w:rFonts w:ascii="Tahoma" w:eastAsia="Tahoma" w:hAnsi="Tahoma" w:cs="Tahoma"/>
          <w:sz w:val="18"/>
          <w:szCs w:val="18"/>
        </w:rPr>
        <w:t>Pzp</w:t>
      </w:r>
      <w:proofErr w:type="spellEnd"/>
      <w:r>
        <w:rPr>
          <w:rFonts w:ascii="Tahoma" w:eastAsia="Tahoma" w:hAnsi="Tahoma" w:cs="Tahoma"/>
          <w:sz w:val="18"/>
          <w:szCs w:val="18"/>
        </w:rPr>
        <w:t>.</w:t>
      </w:r>
    </w:p>
    <w:p w14:paraId="2D0F46A6" w14:textId="77777777" w:rsidR="001706C4" w:rsidRDefault="001706C4">
      <w:pPr>
        <w:pStyle w:val="Akapitzlist2"/>
        <w:numPr>
          <w:ilvl w:val="0"/>
          <w:numId w:val="5"/>
        </w:numPr>
        <w:jc w:val="both"/>
      </w:pPr>
      <w:r>
        <w:rPr>
          <w:rFonts w:ascii="Tahoma" w:eastAsia="Tahoma" w:hAnsi="Tahoma" w:cs="Tahoma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ahoma" w:eastAsia="Tahoma" w:hAnsi="Tahoma" w:cs="Tahoma"/>
          <w:sz w:val="18"/>
          <w:szCs w:val="18"/>
        </w:rPr>
        <w:t>Pzp</w:t>
      </w:r>
      <w:proofErr w:type="spellEnd"/>
      <w:r>
        <w:rPr>
          <w:rFonts w:ascii="Tahoma" w:eastAsia="Tahoma" w:hAnsi="Tahoma" w:cs="Tahoma"/>
          <w:sz w:val="18"/>
          <w:szCs w:val="18"/>
        </w:rPr>
        <w:t xml:space="preserve"> </w:t>
      </w:r>
      <w:r>
        <w:rPr>
          <w:rFonts w:ascii="Tahoma" w:eastAsia="Tahoma" w:hAnsi="Tahoma" w:cs="Tahoma"/>
          <w:i/>
          <w:sz w:val="18"/>
          <w:szCs w:val="18"/>
        </w:rPr>
        <w:t>(podać mającą zastosowanie podstawę wykluczenia spośród wymienionych w art.  art. 108 ust 1 lub 109 ust. 1 pkt 4</w:t>
      </w:r>
      <w:r w:rsidR="00B47FC8">
        <w:rPr>
          <w:rFonts w:ascii="Tahoma" w:eastAsia="Tahoma" w:hAnsi="Tahoma" w:cs="Tahoma"/>
          <w:i/>
          <w:sz w:val="18"/>
          <w:szCs w:val="18"/>
        </w:rPr>
        <w:t xml:space="preserve"> </w:t>
      </w:r>
      <w:r>
        <w:rPr>
          <w:rFonts w:ascii="Tahoma" w:eastAsia="Tahoma" w:hAnsi="Tahoma" w:cs="Tahoma"/>
          <w:i/>
          <w:sz w:val="18"/>
          <w:szCs w:val="18"/>
        </w:rPr>
        <w:t xml:space="preserve">ustawy </w:t>
      </w:r>
      <w:proofErr w:type="spellStart"/>
      <w:r>
        <w:rPr>
          <w:rFonts w:ascii="Tahoma" w:eastAsia="Tahoma" w:hAnsi="Tahoma" w:cs="Tahoma"/>
          <w:i/>
          <w:sz w:val="18"/>
          <w:szCs w:val="18"/>
        </w:rPr>
        <w:t>Pzp</w:t>
      </w:r>
      <w:proofErr w:type="spellEnd"/>
      <w:r>
        <w:rPr>
          <w:rFonts w:ascii="Tahoma" w:eastAsia="Tahoma" w:hAnsi="Tahoma" w:cs="Tahoma"/>
          <w:i/>
          <w:sz w:val="18"/>
          <w:szCs w:val="18"/>
        </w:rPr>
        <w:t>).</w:t>
      </w:r>
      <w:r>
        <w:rPr>
          <w:rFonts w:ascii="Tahoma" w:eastAsia="Tahoma" w:hAnsi="Tahoma" w:cs="Tahoma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>
        <w:rPr>
          <w:rFonts w:ascii="Tahoma" w:eastAsia="Tahoma" w:hAnsi="Tahoma" w:cs="Tahoma"/>
          <w:sz w:val="18"/>
          <w:szCs w:val="18"/>
        </w:rPr>
        <w:t>Pzp</w:t>
      </w:r>
      <w:proofErr w:type="spellEnd"/>
      <w:r>
        <w:rPr>
          <w:rFonts w:ascii="Tahoma" w:eastAsia="Tahoma" w:hAnsi="Tahoma" w:cs="Tahoma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……………………………………………………………………………………………………………………………………………….……………*</w:t>
      </w:r>
    </w:p>
    <w:p w14:paraId="3E161F27" w14:textId="77777777" w:rsidR="001706C4" w:rsidRDefault="001706C4">
      <w:pPr>
        <w:pStyle w:val="Akapitzlist2"/>
        <w:numPr>
          <w:ilvl w:val="0"/>
          <w:numId w:val="5"/>
        </w:numPr>
        <w:jc w:val="both"/>
      </w:pPr>
      <w:r>
        <w:rPr>
          <w:rFonts w:ascii="Tahoma" w:eastAsia="Tahoma" w:hAnsi="Tahoma" w:cs="Tahoma"/>
          <w:sz w:val="18"/>
          <w:szCs w:val="18"/>
        </w:rPr>
        <w:t xml:space="preserve">Oświadczam, że wszystkie informacje podane w powyższych oświadczeniach są aktualne </w:t>
      </w:r>
      <w:r>
        <w:br/>
      </w:r>
      <w:r>
        <w:rPr>
          <w:rFonts w:ascii="Tahoma" w:eastAsia="Tahoma" w:hAnsi="Tahoma"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71B5F4A1" w14:textId="77777777" w:rsidR="001706C4" w:rsidRDefault="001706C4">
      <w:pPr>
        <w:ind w:left="2832" w:firstLine="708"/>
        <w:jc w:val="center"/>
        <w:rPr>
          <w:rFonts w:ascii="Tahoma" w:eastAsia="Tahoma" w:hAnsi="Tahoma" w:cs="Tahoma"/>
          <w:i/>
          <w:sz w:val="14"/>
          <w:szCs w:val="14"/>
        </w:rPr>
      </w:pPr>
    </w:p>
    <w:p w14:paraId="6C76C00B" w14:textId="77777777" w:rsidR="001706C4" w:rsidRDefault="001706C4">
      <w:r>
        <w:rPr>
          <w:rFonts w:ascii="Tahoma" w:eastAsia="Tahoma" w:hAnsi="Tahoma" w:cs="Tahoma"/>
          <w:sz w:val="18"/>
          <w:szCs w:val="18"/>
        </w:rPr>
        <w:t>* niepotrzebne skreślić</w:t>
      </w:r>
    </w:p>
    <w:p w14:paraId="22B25411" w14:textId="77777777" w:rsidR="001706C4" w:rsidRDefault="001706C4">
      <w:pPr>
        <w:pStyle w:val="rozdzia"/>
      </w:pPr>
      <w:r>
        <w:t>UWAGA:</w:t>
      </w:r>
    </w:p>
    <w:p w14:paraId="2E4FE393" w14:textId="77777777" w:rsidR="001706C4" w:rsidRDefault="001706C4">
      <w:pPr>
        <w:pStyle w:val="rozdzia"/>
      </w:pPr>
    </w:p>
    <w:p w14:paraId="49DA383F" w14:textId="77777777" w:rsidR="001706C4" w:rsidRPr="00AD0DF5" w:rsidRDefault="001706C4">
      <w:pPr>
        <w:pStyle w:val="rozdzia"/>
        <w:numPr>
          <w:ilvl w:val="0"/>
          <w:numId w:val="6"/>
        </w:numPr>
      </w:pPr>
      <w:r w:rsidRPr="00AD0DF5">
        <w:rPr>
          <w:spacing w:val="0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14:paraId="53ACAB6B" w14:textId="77777777" w:rsidR="00AD0DF5" w:rsidRPr="00AD0DF5" w:rsidRDefault="00AD0DF5" w:rsidP="00AD0DF5">
      <w:pPr>
        <w:numPr>
          <w:ilvl w:val="0"/>
          <w:numId w:val="6"/>
        </w:numPr>
        <w:jc w:val="both"/>
        <w:rPr>
          <w:b/>
        </w:rPr>
      </w:pPr>
      <w:r w:rsidRPr="00AD0DF5">
        <w:rPr>
          <w:rFonts w:ascii="Tahoma" w:hAnsi="Tahoma" w:cs="Tahoma"/>
          <w:b/>
          <w:sz w:val="18"/>
          <w:szCs w:val="18"/>
        </w:rPr>
        <w:t xml:space="preserve">W przypadku polegania na zdolnościach lub sytuacji podmiotów udostępniających zasoby, wymóg złożenia niniejszego oświadczenia dotyczy również podmiotu udostępniającego zasoby. </w:t>
      </w:r>
    </w:p>
    <w:p w14:paraId="2238FC3E" w14:textId="77777777" w:rsidR="001706C4" w:rsidRDefault="001706C4">
      <w:pPr>
        <w:pStyle w:val="rozdzia"/>
        <w:ind w:left="720"/>
        <w:rPr>
          <w:spacing w:val="0"/>
          <w:sz w:val="18"/>
          <w:szCs w:val="18"/>
        </w:rPr>
      </w:pPr>
    </w:p>
    <w:p w14:paraId="7F319E3A" w14:textId="77777777" w:rsidR="00B47FC8" w:rsidRDefault="00B47FC8" w:rsidP="00B47FC8">
      <w:pPr>
        <w:pStyle w:val="Tekstpodstawowy21"/>
      </w:pPr>
    </w:p>
    <w:p w14:paraId="2D9010C1" w14:textId="77777777" w:rsidR="00B47FC8" w:rsidRPr="00B47FC8" w:rsidRDefault="00B47FC8" w:rsidP="003155B3">
      <w:pPr>
        <w:pStyle w:val="Styl"/>
        <w:rPr>
          <w:rFonts w:ascii="Tahoma" w:hAnsi="Tahoma" w:cs="Tahoma"/>
          <w:sz w:val="20"/>
          <w:szCs w:val="20"/>
        </w:rPr>
      </w:pPr>
      <w:r>
        <w:t xml:space="preserve">                           </w:t>
      </w:r>
      <w:r w:rsidRPr="00B47FC8">
        <w:rPr>
          <w:rFonts w:ascii="Tahoma" w:hAnsi="Tahoma" w:cs="Tahoma"/>
          <w:sz w:val="20"/>
          <w:szCs w:val="20"/>
        </w:rPr>
        <w:t>(podpis)</w:t>
      </w:r>
    </w:p>
    <w:p w14:paraId="0ADF955B" w14:textId="77777777" w:rsidR="00B47FC8" w:rsidRPr="00B47FC8" w:rsidRDefault="00B47FC8" w:rsidP="00B47FC8">
      <w:pPr>
        <w:pStyle w:val="Styl"/>
        <w:rPr>
          <w:rFonts w:ascii="Tahoma" w:hAnsi="Tahoma" w:cs="Tahoma"/>
          <w:sz w:val="20"/>
          <w:szCs w:val="20"/>
        </w:rPr>
      </w:pPr>
    </w:p>
    <w:p w14:paraId="3E718459" w14:textId="77777777" w:rsidR="0010112C" w:rsidRPr="0010112C" w:rsidRDefault="0010112C" w:rsidP="0010112C">
      <w:pPr>
        <w:pStyle w:val="Styl"/>
        <w:rPr>
          <w:rFonts w:ascii="Tahoma" w:hAnsi="Tahoma" w:cs="Tahoma"/>
          <w:sz w:val="20"/>
          <w:szCs w:val="20"/>
        </w:rPr>
      </w:pPr>
      <w:r w:rsidRPr="0010112C">
        <w:rPr>
          <w:rFonts w:ascii="Tahoma" w:hAnsi="Tahoma" w:cs="Tahoma"/>
          <w:b/>
          <w:bCs/>
          <w:i/>
          <w:sz w:val="20"/>
          <w:szCs w:val="20"/>
        </w:rPr>
        <w:t>Dokument składa się, pod rygorem nieważności, w formie elektronicznej podpisanej kwalifikowanym podpisem elektronicznym lub w postaci elektronicznej opatrzonej podpisem zaufanym lub podpisem osobistym.</w:t>
      </w:r>
    </w:p>
    <w:p w14:paraId="23EF1E54" w14:textId="77777777" w:rsidR="00B47FC8" w:rsidRPr="00B47FC8" w:rsidRDefault="00B47FC8" w:rsidP="00B47FC8">
      <w:pPr>
        <w:pStyle w:val="Styl"/>
      </w:pPr>
    </w:p>
    <w:bookmarkEnd w:id="0"/>
    <w:bookmarkEnd w:id="1"/>
    <w:p w14:paraId="276B47BF" w14:textId="77777777" w:rsidR="0010112C" w:rsidRDefault="0010112C">
      <w:pPr>
        <w:ind w:left="708" w:hanging="708"/>
        <w:jc w:val="both"/>
      </w:pPr>
    </w:p>
    <w:sectPr w:rsidR="0010112C">
      <w:footerReference w:type="even" r:id="rId7"/>
      <w:footerReference w:type="default" r:id="rId8"/>
      <w:pgSz w:w="11906" w:h="16838"/>
      <w:pgMar w:top="1790" w:right="1413" w:bottom="1139" w:left="1418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13878" w14:textId="77777777" w:rsidR="006C69D6" w:rsidRDefault="006C69D6">
      <w:r>
        <w:separator/>
      </w:r>
    </w:p>
  </w:endnote>
  <w:endnote w:type="continuationSeparator" w:id="0">
    <w:p w14:paraId="319EDE87" w14:textId="77777777" w:rsidR="006C69D6" w:rsidRDefault="006C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ngkok">
    <w:charset w:val="EE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T">
    <w:charset w:val="EE"/>
    <w:family w:val="roman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eometric231EU">
    <w:charset w:val="EE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tima">
    <w:charset w:val="EE"/>
    <w:family w:val="roman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charset w:val="02"/>
    <w:family w:val="swiss"/>
    <w:pitch w:val="variable"/>
  </w:font>
  <w:font w:name="Minion Pro">
    <w:charset w:val="EE"/>
    <w:family w:val="auto"/>
    <w:pitch w:val="default"/>
  </w:font>
  <w:font w:name="Avenir-Light">
    <w:charset w:val="EE"/>
    <w:family w:val="roman"/>
    <w:pitch w:val="variable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Gatineau">
    <w:charset w:val="EE"/>
    <w:family w:val="roman"/>
    <w:pitch w:val="variable"/>
  </w:font>
  <w:font w:name="TimesEE">
    <w:charset w:val="EE"/>
    <w:family w:val="roman"/>
    <w:pitch w:val="variable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ITCCenturyLightT">
    <w:charset w:val="EE"/>
    <w:family w:val="roman"/>
    <w:pitch w:val="variable"/>
  </w:font>
  <w:font w:name="Futura Hv">
    <w:charset w:val="EE"/>
    <w:family w:val="roman"/>
    <w:pitch w:val="variable"/>
  </w:font>
  <w:font w:name="Futura Bk">
    <w:charset w:val="EE"/>
    <w:family w:val="roman"/>
    <w:pitch w:val="variable"/>
  </w:font>
  <w:font w:name="ITCCenturyBookT">
    <w:charset w:val="EE"/>
    <w:family w:val="roman"/>
    <w:pitch w:val="variable"/>
  </w:font>
  <w:font w:name="Czcionka tekstu podstawowego"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GWTimes">
    <w:charset w:val="EE"/>
    <w:family w:val="roman"/>
    <w:pitch w:val="variable"/>
  </w:font>
  <w:font w:name="GWFranklin">
    <w:charset w:val="EE"/>
    <w:family w:val="roman"/>
    <w:pitch w:val="variable"/>
  </w:font>
  <w:font w:name="TrueHelveticaLight"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6169C" w14:textId="77777777" w:rsidR="001706C4" w:rsidRDefault="001706C4">
    <w:pPr>
      <w:pStyle w:val="B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2</w:t>
    </w:r>
    <w:r>
      <w:rPr>
        <w:sz w:val="16"/>
        <w:szCs w:val="16"/>
      </w:rPr>
      <w:fldChar w:fldCharType="end"/>
    </w:r>
    <w:r>
      <w:rPr>
        <w:rFonts w:ascii="Tahoma" w:eastAsia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 xml:space="preserve">/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 ARABIC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</w:p>
  <w:p w14:paraId="682E2254" w14:textId="77777777" w:rsidR="001706C4" w:rsidRDefault="001706C4">
    <w:pPr>
      <w:pStyle w:val="B"/>
      <w:ind w:left="0"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A3317" w14:textId="77777777" w:rsidR="001706C4" w:rsidRDefault="001706C4">
    <w:pPr>
      <w:pStyle w:val="B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jc w:val="right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rFonts w:ascii="Tahoma" w:eastAsia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 xml:space="preserve">/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 ARABIC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</w:p>
  <w:p w14:paraId="62F6F223" w14:textId="77777777" w:rsidR="001706C4" w:rsidRDefault="001706C4">
    <w:pPr>
      <w:pStyle w:val="B"/>
      <w:ind w:left="0"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ACB4E" w14:textId="77777777" w:rsidR="006C69D6" w:rsidRDefault="006C69D6">
      <w:r>
        <w:separator/>
      </w:r>
    </w:p>
  </w:footnote>
  <w:footnote w:type="continuationSeparator" w:id="0">
    <w:p w14:paraId="38C33D8A" w14:textId="77777777" w:rsidR="006C69D6" w:rsidRDefault="006C6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1020" w:hanging="510"/>
      </w:pPr>
      <w:rPr>
        <w:rFonts w:ascii="Tahoma" w:hAnsi="Tahoma" w:cs="Times New Roman"/>
        <w:sz w:val="18"/>
        <w:szCs w:val="18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Listapunktowana6"/>
      <w:suff w:val="nothing"/>
      <w:lvlText w:val=""/>
      <w:lvlJc w:val="left"/>
      <w:pPr>
        <w:tabs>
          <w:tab w:val="num" w:pos="0"/>
        </w:tabs>
        <w:ind w:left="1020" w:hanging="510"/>
      </w:pPr>
      <w:rPr>
        <w:rFonts w:ascii="Tahoma" w:hAnsi="Tahoma" w:cs="Times New Roman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020" w:hanging="510"/>
      </w:pPr>
      <w:rPr>
        <w:rFonts w:ascii="Tahoma" w:eastAsia="Times New Roman" w:hAnsi="Tahoma" w:cs="Tahoma"/>
        <w:b/>
        <w:bCs/>
        <w:i w:val="0"/>
        <w:iCs w:val="0"/>
        <w:kern w:val="2"/>
        <w:sz w:val="20"/>
        <w:szCs w:val="20"/>
        <w:lang w:val="pl-PL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ahoma"/>
        <w:b w:val="0"/>
        <w:color w:val="00000A"/>
        <w:sz w:val="18"/>
        <w:szCs w:val="1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  <w:b w:val="0"/>
        <w:i w:val="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Tahoma" w:hAnsi="Tahoma" w:cs="Times New Roman"/>
        <w:sz w:val="18"/>
        <w:szCs w:val="18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TableParagraph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70" w:hanging="170"/>
      </w:pPr>
      <w:rPr>
        <w:rFonts w:ascii="Tahoma" w:eastAsia="Times New Roman" w:hAnsi="Tahoma" w:cs="Tahoma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eastAsia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eastAsia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eastAsia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eastAsia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eastAsia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FC8"/>
    <w:rsid w:val="0005511E"/>
    <w:rsid w:val="000E7DB4"/>
    <w:rsid w:val="0010112C"/>
    <w:rsid w:val="001706C4"/>
    <w:rsid w:val="00295388"/>
    <w:rsid w:val="003155B3"/>
    <w:rsid w:val="0036066E"/>
    <w:rsid w:val="00364F7A"/>
    <w:rsid w:val="00366875"/>
    <w:rsid w:val="004A3DB4"/>
    <w:rsid w:val="004B0857"/>
    <w:rsid w:val="004B595A"/>
    <w:rsid w:val="004E3E33"/>
    <w:rsid w:val="005156F3"/>
    <w:rsid w:val="005E6F7D"/>
    <w:rsid w:val="0061580D"/>
    <w:rsid w:val="00671B56"/>
    <w:rsid w:val="006C69D6"/>
    <w:rsid w:val="007643A3"/>
    <w:rsid w:val="007B20D2"/>
    <w:rsid w:val="0083206E"/>
    <w:rsid w:val="00841959"/>
    <w:rsid w:val="0086111B"/>
    <w:rsid w:val="00935844"/>
    <w:rsid w:val="009D3DE8"/>
    <w:rsid w:val="00A22D21"/>
    <w:rsid w:val="00A61BE3"/>
    <w:rsid w:val="00AB07F2"/>
    <w:rsid w:val="00AD0DF5"/>
    <w:rsid w:val="00AE1056"/>
    <w:rsid w:val="00B47FC8"/>
    <w:rsid w:val="00B9365B"/>
    <w:rsid w:val="00C022D0"/>
    <w:rsid w:val="00CF1B18"/>
    <w:rsid w:val="00D21234"/>
    <w:rsid w:val="00E00EC8"/>
    <w:rsid w:val="00E30EAE"/>
    <w:rsid w:val="00F121D3"/>
    <w:rsid w:val="00F62A65"/>
    <w:rsid w:val="00FB2B1D"/>
    <w:rsid w:val="00FC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8B4BEA"/>
  <w15:chartTrackingRefBased/>
  <w15:docId w15:val="{636D8939-938D-41CA-932A-A51B19FE1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2"/>
      <w:sz w:val="24"/>
      <w:szCs w:val="24"/>
    </w:rPr>
  </w:style>
  <w:style w:type="paragraph" w:styleId="Nagwek1">
    <w:name w:val="heading 1"/>
    <w:basedOn w:val="Normalny"/>
    <w:next w:val="1"/>
    <w:qFormat/>
    <w:pPr>
      <w:keepNext/>
      <w:numPr>
        <w:numId w:val="1"/>
      </w:numPr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1"/>
    <w:qFormat/>
    <w:pPr>
      <w:keepNext/>
      <w:numPr>
        <w:ilvl w:val="1"/>
        <w:numId w:val="1"/>
      </w:numPr>
      <w:jc w:val="both"/>
      <w:outlineLvl w:val="1"/>
    </w:pPr>
    <w:rPr>
      <w:szCs w:val="20"/>
    </w:rPr>
  </w:style>
  <w:style w:type="paragraph" w:styleId="Nagwek3">
    <w:name w:val="heading 3"/>
    <w:basedOn w:val="Normalny"/>
    <w:next w:val="1"/>
    <w:qFormat/>
    <w:pPr>
      <w:keepNext/>
      <w:numPr>
        <w:ilvl w:val="2"/>
        <w:numId w:val="1"/>
      </w:numPr>
      <w:outlineLvl w:val="2"/>
    </w:pPr>
    <w:rPr>
      <w:i/>
      <w:iCs/>
    </w:rPr>
  </w:style>
  <w:style w:type="paragraph" w:styleId="Nagwek4">
    <w:name w:val="heading 4"/>
    <w:basedOn w:val="Normalny"/>
    <w:next w:val="1"/>
    <w:qFormat/>
    <w:pPr>
      <w:keepNext/>
      <w:numPr>
        <w:ilvl w:val="3"/>
        <w:numId w:val="1"/>
      </w:numPr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1"/>
    <w:qFormat/>
    <w:pPr>
      <w:keepNext/>
      <w:numPr>
        <w:ilvl w:val="4"/>
        <w:numId w:val="1"/>
      </w:numPr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1"/>
    <w:qFormat/>
    <w:pPr>
      <w:numPr>
        <w:ilvl w:val="5"/>
        <w:numId w:val="1"/>
      </w:num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1"/>
    <w:qFormat/>
    <w:pPr>
      <w:keepNext/>
      <w:numPr>
        <w:ilvl w:val="6"/>
        <w:numId w:val="1"/>
      </w:numPr>
      <w:jc w:val="both"/>
      <w:outlineLvl w:val="6"/>
    </w:pPr>
    <w:rPr>
      <w:b/>
      <w:bCs/>
    </w:rPr>
  </w:style>
  <w:style w:type="paragraph" w:styleId="Nagwek8">
    <w:name w:val="heading 8"/>
    <w:basedOn w:val="Normalny"/>
    <w:next w:val="1"/>
    <w:qFormat/>
    <w:pPr>
      <w:keepNext/>
      <w:numPr>
        <w:numId w:val="3"/>
      </w:numPr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1"/>
    <w:qFormat/>
    <w:pPr>
      <w:keepNext/>
      <w:numPr>
        <w:ilvl w:val="8"/>
        <w:numId w:val="1"/>
      </w:numPr>
      <w:ind w:left="3780" w:firstLine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imes New Roman"/>
      <w:sz w:val="18"/>
      <w:szCs w:val="1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ahoma" w:hAnsi="Tahoma" w:cs="Times New Roman"/>
      <w:sz w:val="18"/>
      <w:szCs w:val="18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ahoma" w:eastAsia="Times New Roman" w:hAnsi="Tahoma" w:cs="Tahoma"/>
      <w:b/>
      <w:bCs/>
      <w:i w:val="0"/>
      <w:iCs w:val="0"/>
      <w:kern w:val="2"/>
      <w:sz w:val="20"/>
      <w:szCs w:val="20"/>
      <w:lang w:val="pl-PL" w:bidi="ar-SA"/>
    </w:rPr>
  </w:style>
  <w:style w:type="character" w:customStyle="1" w:styleId="WW8Num3z1">
    <w:name w:val="WW8Num3z1"/>
    <w:rPr>
      <w:rFonts w:cs="Tahoma"/>
      <w:b w:val="0"/>
      <w:color w:val="00000A"/>
      <w:sz w:val="18"/>
      <w:szCs w:val="18"/>
    </w:rPr>
  </w:style>
  <w:style w:type="character" w:customStyle="1" w:styleId="WW8Num3z2">
    <w:name w:val="WW8Num3z2"/>
    <w:rPr>
      <w:rFonts w:cs="Times New Roman"/>
      <w:b w:val="0"/>
      <w:i w:val="0"/>
    </w:rPr>
  </w:style>
  <w:style w:type="character" w:customStyle="1" w:styleId="WW8Num3z3">
    <w:name w:val="WW8Num3z3"/>
    <w:rPr>
      <w:rFonts w:ascii="Tahoma" w:hAnsi="Tahoma" w:cs="Times New Roman"/>
      <w:sz w:val="18"/>
      <w:szCs w:val="18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ahoma" w:eastAsia="Times New Roman" w:hAnsi="Tahoma" w:cs="Tahoma"/>
      <w:sz w:val="18"/>
    </w:rPr>
  </w:style>
  <w:style w:type="character" w:customStyle="1" w:styleId="WW8Num5z1">
    <w:name w:val="WW8Num5z1"/>
    <w:rPr>
      <w:rFonts w:eastAsia="Times New Roman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  <w:rPr>
      <w:rFonts w:ascii="Tahoma" w:hAnsi="Tahoma" w:cs="Tahoma"/>
      <w:b/>
      <w:bCs/>
      <w:sz w:val="18"/>
      <w:szCs w:val="18"/>
    </w:rPr>
  </w:style>
  <w:style w:type="character" w:customStyle="1" w:styleId="WW8Num8z2">
    <w:name w:val="WW8Num8z2"/>
    <w:rPr>
      <w:sz w:val="12"/>
      <w:szCs w:val="12"/>
    </w:rPr>
  </w:style>
  <w:style w:type="character" w:customStyle="1" w:styleId="WW8Num8z3">
    <w:name w:val="WW8Num8z3"/>
    <w:rPr>
      <w:rFonts w:cs="Tahoma"/>
      <w:sz w:val="12"/>
      <w:szCs w:val="12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  <w:rPr>
      <w:strike w:val="0"/>
      <w:dstrike w:val="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</w:rPr>
  </w:style>
  <w:style w:type="character" w:customStyle="1" w:styleId="WW8Num11z1">
    <w:name w:val="WW8Num11z1"/>
    <w:rPr>
      <w:rFonts w:ascii="Tahoma" w:hAnsi="Tahoma" w:cs="Tahoma"/>
      <w:b w:val="0"/>
      <w:strike w:val="0"/>
      <w:dstrike w:val="0"/>
      <w:sz w:val="18"/>
      <w:szCs w:val="18"/>
    </w:rPr>
  </w:style>
  <w:style w:type="character" w:customStyle="1" w:styleId="WW8Num11z3">
    <w:name w:val="WW8Num11z3"/>
    <w:rPr>
      <w:rFonts w:ascii="Tahoma" w:hAnsi="Tahoma" w:cs="Tahoma"/>
      <w:sz w:val="18"/>
      <w:szCs w:val="18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cs="Tahoma"/>
      <w:b/>
    </w:rPr>
  </w:style>
  <w:style w:type="character" w:customStyle="1" w:styleId="WW8Num13z1">
    <w:name w:val="WW8Num13z1"/>
    <w:rPr>
      <w:strike w:val="0"/>
      <w:dstrike w:val="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ahoma"/>
      <w:b/>
      <w:bCs/>
    </w:rPr>
  </w:style>
  <w:style w:type="character" w:customStyle="1" w:styleId="WW8Num15z1">
    <w:name w:val="WW8Num15z1"/>
    <w:rPr>
      <w:b w:val="0"/>
      <w:strike w:val="0"/>
      <w:dstrike w:val="0"/>
      <w:color w:val="auto"/>
    </w:rPr>
  </w:style>
  <w:style w:type="character" w:customStyle="1" w:styleId="WW8Num15z2">
    <w:name w:val="WW8Num15z2"/>
    <w:rPr>
      <w:rFonts w:ascii="Tahoma" w:hAnsi="Tahoma" w:cs="Tahoma"/>
      <w:sz w:val="18"/>
      <w:szCs w:val="18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ahoma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 w:val="0"/>
    </w:rPr>
  </w:style>
  <w:style w:type="character" w:customStyle="1" w:styleId="WW8Num17z1">
    <w:name w:val="WW8Num17z1"/>
    <w:rPr>
      <w:rFonts w:ascii="Tahoma" w:hAnsi="Tahoma" w:cs="Tahoma"/>
      <w:b w:val="0"/>
      <w:sz w:val="18"/>
      <w:szCs w:val="18"/>
    </w:rPr>
  </w:style>
  <w:style w:type="character" w:customStyle="1" w:styleId="WW8Num18z0">
    <w:name w:val="WW8Num18z0"/>
    <w:rPr>
      <w:rFonts w:ascii="Tahoma" w:hAnsi="Tahoma" w:cs="Tahoma"/>
      <w:sz w:val="18"/>
      <w:szCs w:val="18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ahoma" w:eastAsia="Times New Roman" w:hAnsi="Tahoma" w:cs="Tahoma"/>
      <w:sz w:val="18"/>
    </w:rPr>
  </w:style>
  <w:style w:type="character" w:customStyle="1" w:styleId="WW8Num19z1">
    <w:name w:val="WW8Num19z1"/>
    <w:rPr>
      <w:rFonts w:eastAsia="Times New Roman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11z2">
    <w:name w:val="WW8Num11z2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rFonts w:ascii="Tahoma" w:hAnsi="Tahoma" w:cs="Tahoma"/>
      <w:b w:val="0"/>
      <w:strike w:val="0"/>
      <w:dstrike w:val="0"/>
      <w:sz w:val="18"/>
      <w:szCs w:val="18"/>
    </w:rPr>
  </w:style>
  <w:style w:type="character" w:customStyle="1" w:styleId="WW8Num12z3">
    <w:name w:val="WW8Num12z3"/>
    <w:rPr>
      <w:rFonts w:ascii="Tahoma" w:hAnsi="Tahoma" w:cs="Tahoma"/>
      <w:sz w:val="18"/>
      <w:szCs w:val="18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1z0">
    <w:name w:val="WW8Num21z0"/>
    <w:rPr>
      <w:rFonts w:ascii="Tahoma" w:eastAsia="Times New Roman" w:hAnsi="Tahoma" w:cs="Tahoma"/>
      <w:sz w:val="18"/>
    </w:rPr>
  </w:style>
  <w:style w:type="character" w:customStyle="1" w:styleId="WW8Num21z1">
    <w:name w:val="WW8Num21z1"/>
    <w:rPr>
      <w:rFonts w:eastAsia="Times New Roman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ahoma" w:hAnsi="Tahoma" w:cs="Tahoma"/>
      <w:sz w:val="18"/>
    </w:rPr>
  </w:style>
  <w:style w:type="character" w:customStyle="1" w:styleId="WW8Num12z2">
    <w:name w:val="WW8Num12z2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 w:val="0"/>
    </w:rPr>
  </w:style>
  <w:style w:type="character" w:customStyle="1" w:styleId="WW8Num26z2">
    <w:name w:val="WW8Num26z2"/>
    <w:rPr>
      <w:b w:val="0"/>
      <w:strike w:val="0"/>
      <w:dstrike w:val="0"/>
    </w:rPr>
  </w:style>
  <w:style w:type="character" w:customStyle="1" w:styleId="WW8Num26z1">
    <w:name w:val="WW8Num26z1"/>
    <w:rPr>
      <w:rFonts w:eastAsia="Times New Roman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ahoma"/>
      <w:u w:val="none"/>
    </w:rPr>
  </w:style>
  <w:style w:type="character" w:customStyle="1" w:styleId="WW8Num29z3">
    <w:name w:val="WW8Num29z3"/>
    <w:rPr>
      <w:u w:val="single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ahoma" w:eastAsia="Times New Roman" w:hAnsi="Tahoma" w:cs="Tahoma"/>
      <w:sz w:val="18"/>
    </w:rPr>
  </w:style>
  <w:style w:type="character" w:customStyle="1" w:styleId="WW8Num31z1">
    <w:name w:val="WW8Num31z1"/>
    <w:rPr>
      <w:rFonts w:eastAsia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3z0">
    <w:name w:val="WW8Num33z0"/>
    <w:rPr>
      <w:rFonts w:cs="Tahoma"/>
      <w:u w:val="none"/>
    </w:rPr>
  </w:style>
  <w:style w:type="character" w:customStyle="1" w:styleId="WW8Num33z3">
    <w:name w:val="WW8Num33z3"/>
    <w:rPr>
      <w:u w:val="single"/>
    </w:rPr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ahoma" w:eastAsia="Times New Roman" w:hAnsi="Tahoma" w:cs="Tahoma"/>
      <w:sz w:val="18"/>
    </w:rPr>
  </w:style>
  <w:style w:type="character" w:customStyle="1" w:styleId="WW8Num35z1">
    <w:name w:val="WW8Num35z1"/>
    <w:rPr>
      <w:rFonts w:eastAsia="Times New Roman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7z0">
    <w:name w:val="WW8Num37z0"/>
    <w:rPr>
      <w:rFonts w:cs="Times New Roman"/>
    </w:rPr>
  </w:style>
  <w:style w:type="character" w:customStyle="1" w:styleId="WW8Num37z1">
    <w:name w:val="WW8Num37z1"/>
    <w:rPr>
      <w:rFonts w:ascii="Tahoma" w:hAnsi="Tahoma" w:cs="Tahoma"/>
      <w:sz w:val="18"/>
      <w:szCs w:val="18"/>
    </w:rPr>
  </w:style>
  <w:style w:type="character" w:customStyle="1" w:styleId="WW8Num38z0">
    <w:name w:val="WW8Num38z0"/>
    <w:rPr>
      <w:rFonts w:cs="Times New Roman"/>
    </w:rPr>
  </w:style>
  <w:style w:type="character" w:customStyle="1" w:styleId="WW8Num38z1">
    <w:name w:val="WW8Num38z1"/>
    <w:rPr>
      <w:rFonts w:ascii="Tahoma" w:hAnsi="Tahoma" w:cs="Tahoma"/>
      <w:sz w:val="18"/>
      <w:szCs w:val="18"/>
    </w:rPr>
  </w:style>
  <w:style w:type="character" w:customStyle="1" w:styleId="WW8Num39z0">
    <w:name w:val="WW8Num39z0"/>
    <w:rPr>
      <w:rFonts w:cs="Tahoma"/>
      <w:u w:val="none"/>
    </w:rPr>
  </w:style>
  <w:style w:type="character" w:customStyle="1" w:styleId="WW8Num39z3">
    <w:name w:val="WW8Num39z3"/>
    <w:rPr>
      <w:u w:val="single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eastAsia="Times New Roman" w:hAnsi="Tahoma" w:cs="Tahoma"/>
      <w:sz w:val="18"/>
    </w:rPr>
  </w:style>
  <w:style w:type="character" w:customStyle="1" w:styleId="WW8Num41z1">
    <w:name w:val="WW8Num41z1"/>
    <w:rPr>
      <w:rFonts w:eastAsia="Times New Roman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33z1">
    <w:name w:val="WW8Num33z1"/>
    <w:rPr>
      <w:rFonts w:ascii="Tahoma" w:hAnsi="Tahoma" w:cs="Tahoma"/>
      <w:strike w:val="0"/>
      <w:dstrike w:val="0"/>
      <w:sz w:val="18"/>
      <w:szCs w:val="18"/>
    </w:rPr>
  </w:style>
  <w:style w:type="character" w:customStyle="1" w:styleId="WW8Num39z1">
    <w:name w:val="WW8Num39z1"/>
    <w:rPr>
      <w:rFonts w:ascii="Tahoma" w:hAnsi="Tahoma" w:cs="Tahoma"/>
      <w:sz w:val="18"/>
      <w:szCs w:val="18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Domylnaczcionkaakapitu1">
    <w:name w:val="Domyślna czcionka akapitu1"/>
  </w:style>
  <w:style w:type="character" w:customStyle="1" w:styleId="Heading1Char">
    <w:name w:val="Heading 1 Char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Heading2Char">
    <w:name w:val="Heading 2 Char"/>
    <w:rPr>
      <w:rFonts w:cs="Times New Roman"/>
      <w:sz w:val="24"/>
      <w:lang w:val="pl-PL" w:eastAsia="pl-PL"/>
    </w:rPr>
  </w:style>
  <w:style w:type="character" w:customStyle="1" w:styleId="Heading3Char">
    <w:name w:val="Heading 3 Char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Pr>
      <w:rFonts w:ascii="Calibri" w:hAnsi="Calibri" w:cs="Times New Roman"/>
      <w:b/>
      <w:bCs/>
    </w:rPr>
  </w:style>
  <w:style w:type="character" w:customStyle="1" w:styleId="Heading7Char">
    <w:name w:val="Heading 7 Char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rPr>
      <w:rFonts w:ascii="Arial" w:hAnsi="Arial" w:cs="Arial"/>
      <w:sz w:val="24"/>
      <w:szCs w:val="20"/>
    </w:rPr>
  </w:style>
  <w:style w:type="character" w:customStyle="1" w:styleId="Heading9Char">
    <w:name w:val="Heading 9 Char"/>
    <w:rPr>
      <w:rFonts w:ascii="Cambria" w:hAnsi="Cambria" w:cs="Times New Roman"/>
    </w:rPr>
  </w:style>
  <w:style w:type="character" w:customStyle="1" w:styleId="BodyTextChar">
    <w:name w:val="Body Text Char"/>
    <w:rPr>
      <w:rFonts w:ascii="Arial" w:hAnsi="Arial" w:cs="Times New Roman"/>
      <w:sz w:val="24"/>
      <w:lang w:val="pl-PL" w:eastAsia="pl-PL"/>
    </w:rPr>
  </w:style>
  <w:style w:type="character" w:customStyle="1" w:styleId="FooterChar">
    <w:name w:val="Footer Char"/>
    <w:rPr>
      <w:rFonts w:cs="Times New Roman"/>
      <w:sz w:val="24"/>
      <w:szCs w:val="24"/>
    </w:rPr>
  </w:style>
  <w:style w:type="character" w:customStyle="1" w:styleId="BodyTextIndentChar">
    <w:name w:val="Body Text Indent Char"/>
    <w:rPr>
      <w:rFonts w:cs="Times New Roman"/>
      <w:sz w:val="32"/>
      <w:lang w:val="pl-PL" w:eastAsia="pl-PL"/>
    </w:rPr>
  </w:style>
  <w:style w:type="character" w:customStyle="1" w:styleId="tekstdokbold">
    <w:name w:val="tekst dok. bold"/>
    <w:rPr>
      <w:b/>
    </w:rPr>
  </w:style>
  <w:style w:type="character" w:customStyle="1" w:styleId="BodyText2Char">
    <w:name w:val="Body Text 2 Char"/>
    <w:rPr>
      <w:rFonts w:cs="Times New Roman"/>
      <w:sz w:val="24"/>
      <w:szCs w:val="24"/>
    </w:rPr>
  </w:style>
  <w:style w:type="character" w:customStyle="1" w:styleId="BodyText3Char">
    <w:name w:val="Body Text 3 Char"/>
    <w:rPr>
      <w:rFonts w:cs="Times New Roman"/>
      <w:i/>
      <w:sz w:val="24"/>
      <w:lang w:val="pl-PL" w:eastAsia="pl-PL"/>
    </w:rPr>
  </w:style>
  <w:style w:type="character" w:customStyle="1" w:styleId="BodyTextIndent2Char">
    <w:name w:val="Body Text Indent 2 Char"/>
    <w:rPr>
      <w:rFonts w:cs="Times New Roman"/>
      <w:sz w:val="24"/>
      <w:szCs w:val="24"/>
    </w:rPr>
  </w:style>
  <w:style w:type="character" w:customStyle="1" w:styleId="BodyTextIndent3Char">
    <w:name w:val="Body Text Indent 3 Char"/>
    <w:rPr>
      <w:rFonts w:cs="Times New Roman"/>
      <w:sz w:val="16"/>
      <w:szCs w:val="16"/>
    </w:rPr>
  </w:style>
  <w:style w:type="character" w:customStyle="1" w:styleId="PlainTextChar">
    <w:name w:val="Plain Text Char"/>
    <w:rPr>
      <w:rFonts w:ascii="Courier New" w:hAnsi="Courier New" w:cs="Times New Roman"/>
      <w:lang w:val="pl-PL" w:eastAsia="pl-PL"/>
    </w:rPr>
  </w:style>
  <w:style w:type="character" w:customStyle="1" w:styleId="Numerstrony1">
    <w:name w:val="Numer strony1"/>
    <w:rPr>
      <w:rFonts w:cs="Times New Roman"/>
    </w:rPr>
  </w:style>
  <w:style w:type="character" w:customStyle="1" w:styleId="TitleChar">
    <w:name w:val="Title Char"/>
    <w:rPr>
      <w:rFonts w:cs="Times New Roman"/>
      <w:sz w:val="24"/>
      <w:lang w:val="pl-PL" w:eastAsia="pl-PL"/>
    </w:rPr>
  </w:style>
  <w:style w:type="character" w:styleId="Pogrubienie">
    <w:name w:val="Strong"/>
    <w:qFormat/>
    <w:rPr>
      <w:rFonts w:cs="Times New Roman"/>
      <w:b/>
      <w:bCs/>
    </w:rPr>
  </w:style>
  <w:style w:type="character" w:customStyle="1" w:styleId="Odwoanieprzypisudolnego1">
    <w:name w:val="Odwołanie przypisu dolnego1"/>
    <w:rPr>
      <w:rFonts w:cs="Times New Roman"/>
      <w:vertAlign w:val="superscript"/>
    </w:rPr>
  </w:style>
  <w:style w:type="character" w:customStyle="1" w:styleId="HeaderChar">
    <w:name w:val="Header Char"/>
    <w:rPr>
      <w:rFonts w:cs="Times New Roman"/>
      <w:sz w:val="24"/>
      <w:lang w:val="pl-PL" w:eastAsia="pl-PL"/>
    </w:rPr>
  </w:style>
  <w:style w:type="character" w:customStyle="1" w:styleId="BalloonTextChar">
    <w:name w:val="Balloon Text Char"/>
    <w:rPr>
      <w:rFonts w:cs="Times New Roman"/>
      <w:sz w:val="2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CommentTextChar">
    <w:name w:val="Comment Text Char"/>
    <w:rPr>
      <w:rFonts w:cs="Times New Roman"/>
      <w:sz w:val="20"/>
      <w:szCs w:val="20"/>
    </w:rPr>
  </w:style>
  <w:style w:type="character" w:customStyle="1" w:styleId="FootnoteTextChar">
    <w:name w:val="Footnote Text Char"/>
    <w:rPr>
      <w:rFonts w:cs="Times New Roman"/>
      <w:sz w:val="20"/>
      <w:szCs w:val="20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CommentSubjectChar">
    <w:name w:val="Comment Subject Char"/>
    <w:rPr>
      <w:rFonts w:cs="Times New Roman"/>
      <w:b/>
      <w:bCs/>
      <w:sz w:val="20"/>
      <w:szCs w:val="20"/>
    </w:rPr>
  </w:style>
  <w:style w:type="character" w:customStyle="1" w:styleId="SubtitleChar">
    <w:name w:val="Subtitle Char"/>
    <w:rPr>
      <w:rFonts w:ascii="Cambria" w:hAnsi="Cambria" w:cs="Times New Roman"/>
      <w:sz w:val="24"/>
      <w:szCs w:val="24"/>
    </w:rPr>
  </w:style>
  <w:style w:type="character" w:customStyle="1" w:styleId="BodyTextFirstIndentChar">
    <w:name w:val="Body Text First Indent Char"/>
    <w:rPr>
      <w:rFonts w:ascii="Arial" w:hAnsi="Arial" w:cs="Times New Roman"/>
      <w:sz w:val="24"/>
      <w:szCs w:val="24"/>
      <w:lang w:val="pl-PL" w:eastAsia="pl-PL"/>
    </w:rPr>
  </w:style>
  <w:style w:type="character" w:customStyle="1" w:styleId="BodyTextFirstIndent2Char">
    <w:name w:val="Body Text First Indent 2 Char"/>
    <w:rPr>
      <w:rFonts w:cs="Times New Roman"/>
      <w:sz w:val="24"/>
      <w:szCs w:val="24"/>
      <w:lang w:val="pl-PL" w:eastAsia="pl-PL"/>
    </w:rPr>
  </w:style>
  <w:style w:type="character" w:customStyle="1" w:styleId="ZnakZnak3">
    <w:name w:val="Znak Znak3"/>
    <w:rPr>
      <w:sz w:val="32"/>
      <w:lang w:val="pl-PL" w:eastAsia="pl-PL"/>
    </w:rPr>
  </w:style>
  <w:style w:type="character" w:customStyle="1" w:styleId="TekstpodstawowyZnakZnakZnakZnakZnak">
    <w:name w:val="Tekst podstawowy Znak Znak Znak Znak Znak"/>
    <w:rPr>
      <w:rFonts w:ascii="Arial" w:hAnsi="Arial" w:cs="Arial"/>
      <w:sz w:val="24"/>
      <w:lang w:val="pl-PL" w:eastAsia="pl-PL"/>
    </w:rPr>
  </w:style>
  <w:style w:type="character" w:customStyle="1" w:styleId="ZnakZnak10">
    <w:name w:val="Znak Znak10"/>
    <w:rPr>
      <w:sz w:val="24"/>
      <w:lang w:val="pl-PL" w:eastAsia="pl-PL"/>
    </w:rPr>
  </w:style>
  <w:style w:type="character" w:customStyle="1" w:styleId="ZnakZnak9">
    <w:name w:val="Znak Znak9"/>
    <w:rPr>
      <w:sz w:val="32"/>
      <w:lang w:val="pl-PL" w:eastAsia="pl-PL"/>
    </w:rPr>
  </w:style>
  <w:style w:type="character" w:customStyle="1" w:styleId="ZnakZnak8">
    <w:name w:val="Znak Znak8"/>
    <w:rPr>
      <w:i/>
      <w:sz w:val="24"/>
      <w:lang w:val="pl-PL" w:eastAsia="pl-PL"/>
    </w:rPr>
  </w:style>
  <w:style w:type="character" w:customStyle="1" w:styleId="ZnakZnak91">
    <w:name w:val="Znak Znak91"/>
    <w:rPr>
      <w:sz w:val="32"/>
      <w:lang w:val="pl-PL" w:eastAsia="pl-PL"/>
    </w:rPr>
  </w:style>
  <w:style w:type="character" w:customStyle="1" w:styleId="EndnoteTextChar">
    <w:name w:val="Endnote Text Char"/>
    <w:rPr>
      <w:rFonts w:cs="Times New Roman"/>
      <w:sz w:val="20"/>
      <w:szCs w:val="20"/>
    </w:rPr>
  </w:style>
  <w:style w:type="character" w:customStyle="1" w:styleId="ZnakZnak4">
    <w:name w:val="Znak Znak4"/>
    <w:rPr>
      <w:sz w:val="24"/>
      <w:lang w:val="pl-PL" w:eastAsia="pl-PL"/>
    </w:rPr>
  </w:style>
  <w:style w:type="character" w:customStyle="1" w:styleId="ZnakZnak">
    <w:name w:val="Znak Znak"/>
    <w:rPr>
      <w:sz w:val="24"/>
      <w:lang w:val="pl-PL" w:eastAsia="pl-PL"/>
    </w:rPr>
  </w:style>
  <w:style w:type="character" w:customStyle="1" w:styleId="ZnakZnak5">
    <w:name w:val="Znak Znak5"/>
    <w:rPr>
      <w:sz w:val="32"/>
      <w:lang w:val="pl-PL" w:eastAsia="pl-PL"/>
    </w:rPr>
  </w:style>
  <w:style w:type="character" w:customStyle="1" w:styleId="ZnakZnak12">
    <w:name w:val="Znak Znak12"/>
    <w:rPr>
      <w:rFonts w:ascii="Courier New" w:hAnsi="Courier New" w:cs="Courier New"/>
      <w:lang w:val="pl-PL" w:eastAsia="pl-PL"/>
    </w:rPr>
  </w:style>
  <w:style w:type="character" w:customStyle="1" w:styleId="ZnakZnak6">
    <w:name w:val="Znak Znak6"/>
    <w:rPr>
      <w:rFonts w:ascii="Times New Roman" w:hAnsi="Times New Roman" w:cs="Times New Roman"/>
      <w:sz w:val="20"/>
      <w:lang w:eastAsia="pl-PL"/>
    </w:rPr>
  </w:style>
  <w:style w:type="character" w:customStyle="1" w:styleId="st">
    <w:name w:val="st"/>
  </w:style>
  <w:style w:type="character" w:customStyle="1" w:styleId="h2">
    <w:name w:val="h2"/>
  </w:style>
  <w:style w:type="character" w:customStyle="1" w:styleId="text">
    <w:name w:val="text"/>
  </w:style>
  <w:style w:type="character" w:customStyle="1" w:styleId="ZnakZnak51">
    <w:name w:val="Znak Znak51"/>
    <w:rPr>
      <w:rFonts w:cs="Times New Roman"/>
      <w:sz w:val="32"/>
      <w:lang w:val="pl-PL" w:eastAsia="pl-PL" w:bidi="ar-SA"/>
    </w:rPr>
  </w:style>
  <w:style w:type="character" w:customStyle="1" w:styleId="TekstpodstawowyZnakZnak1">
    <w:name w:val="Tekst podstawowy Znak Znak1"/>
    <w:rPr>
      <w:rFonts w:ascii="Arial" w:hAnsi="Arial" w:cs="Times New Roman"/>
      <w:sz w:val="24"/>
      <w:lang w:val="pl-PL" w:eastAsia="pl-PL" w:bidi="ar-SA"/>
    </w:rPr>
  </w:style>
  <w:style w:type="character" w:customStyle="1" w:styleId="Nagwek20">
    <w:name w:val="Nagłówek #2_"/>
    <w:rPr>
      <w:rFonts w:ascii="Verdana" w:hAnsi="Verdana" w:cs="Verdana"/>
      <w:b/>
    </w:rPr>
  </w:style>
  <w:style w:type="character" w:customStyle="1" w:styleId="ZnakZnak52">
    <w:name w:val="Znak Znak52"/>
    <w:rPr>
      <w:sz w:val="32"/>
      <w:lang w:val="pl-PL" w:eastAsia="pl-PL"/>
    </w:rPr>
  </w:style>
  <w:style w:type="character" w:customStyle="1" w:styleId="ZnakZnak1">
    <w:name w:val="Znak Znak1"/>
    <w:rPr>
      <w:sz w:val="24"/>
      <w:lang w:val="pl-PL" w:eastAsia="pl-PL"/>
    </w:rPr>
  </w:style>
  <w:style w:type="character" w:customStyle="1" w:styleId="Znakinumeracji">
    <w:name w:val="Znaki numeracji"/>
    <w:rPr>
      <w:rFonts w:ascii="Tahoma" w:hAnsi="Tahoma" w:cs="Tahoma"/>
      <w:b w:val="0"/>
      <w:bCs w:val="0"/>
      <w:sz w:val="18"/>
      <w:szCs w:val="18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bold">
    <w:name w:val="bold"/>
    <w:rPr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Domylnaczcionkaakapitu10">
    <w:name w:val="Domyślna czcionka akapitu1"/>
  </w:style>
  <w:style w:type="character" w:customStyle="1" w:styleId="luchili">
    <w:name w:val="luc_hili"/>
  </w:style>
  <w:style w:type="character" w:customStyle="1" w:styleId="TematkomentarzaZnak">
    <w:name w:val="Temat komentarza Znak"/>
    <w:rPr>
      <w:rFonts w:ascii="Tahoma" w:hAnsi="Tahoma" w:cs="Tahoma"/>
      <w:b/>
      <w:bCs/>
      <w:iCs/>
    </w:rPr>
  </w:style>
  <w:style w:type="character" w:customStyle="1" w:styleId="TekstkomentarzaZnak">
    <w:name w:val="Tekst komentarza Znak"/>
    <w:rPr>
      <w:rFonts w:ascii="Tahoma" w:hAnsi="Tahoma" w:cs="Tahoma"/>
      <w:iCs/>
    </w:rPr>
  </w:style>
  <w:style w:type="character" w:customStyle="1" w:styleId="Odwoaniedokomentarza6">
    <w:name w:val="Odwołanie do komentarza6"/>
    <w:rPr>
      <w:sz w:val="16"/>
    </w:rPr>
  </w:style>
  <w:style w:type="character" w:customStyle="1" w:styleId="TekstprzypisudolnegoZnak1">
    <w:name w:val="Tekst przypisu dolnego Znak1"/>
    <w:rPr>
      <w:rFonts w:ascii="Tahoma" w:hAnsi="Tahoma" w:cs="Tahoma"/>
      <w:iCs/>
    </w:rPr>
  </w:style>
  <w:style w:type="character" w:customStyle="1" w:styleId="TekstprzypisukocowegoZnak">
    <w:name w:val="Tekst przypisu końcowego Znak"/>
    <w:rPr>
      <w:rFonts w:ascii="Tahoma" w:hAnsi="Tahoma" w:cs="Tahoma"/>
      <w:iCs/>
    </w:rPr>
  </w:style>
  <w:style w:type="character" w:customStyle="1" w:styleId="TekstdymkaZnak">
    <w:name w:val="Tekst dymka Znak"/>
    <w:rPr>
      <w:rFonts w:ascii="Tahoma" w:hAnsi="Tahoma" w:cs="Tahoma"/>
      <w:iCs/>
      <w:sz w:val="16"/>
      <w:szCs w:val="16"/>
    </w:rPr>
  </w:style>
  <w:style w:type="character" w:customStyle="1" w:styleId="ZwykytekstZnak">
    <w:name w:val="Zwykły tekst Znak"/>
    <w:rPr>
      <w:rFonts w:ascii="Courier New" w:hAnsi="Courier New" w:cs="Tahoma"/>
      <w:iCs/>
    </w:rPr>
  </w:style>
  <w:style w:type="character" w:customStyle="1" w:styleId="TekstprzypisudolnegoZnak">
    <w:name w:val="Tekst przypisu dolnego Znak"/>
    <w:rPr>
      <w:rFonts w:eastAsia="SimSun" w:cs="Mangal"/>
      <w:kern w:val="2"/>
      <w:szCs w:val="18"/>
      <w:lang w:bidi="hi-IN"/>
    </w:rPr>
  </w:style>
  <w:style w:type="character" w:customStyle="1" w:styleId="PodtytuZnak">
    <w:name w:val="Podtytuł Znak"/>
    <w:rPr>
      <w:rFonts w:ascii="Tahoma" w:hAnsi="Tahoma" w:cs="Tahoma"/>
      <w:b/>
      <w:bCs/>
      <w:iCs/>
      <w:szCs w:val="24"/>
    </w:rPr>
  </w:style>
  <w:style w:type="character" w:customStyle="1" w:styleId="TytuZnak">
    <w:name w:val="Tytuł Znak"/>
    <w:rPr>
      <w:rFonts w:ascii="Tahoma" w:hAnsi="Tahoma" w:cs="Tahoma"/>
      <w:b/>
      <w:bCs/>
      <w:iCs/>
      <w:sz w:val="28"/>
      <w:szCs w:val="24"/>
    </w:rPr>
  </w:style>
  <w:style w:type="character" w:customStyle="1" w:styleId="Tekstpodstawowywcity3Znak">
    <w:name w:val="Tekst podstawowy wcięty 3 Znak"/>
    <w:rPr>
      <w:rFonts w:ascii="Tahoma" w:hAnsi="Tahoma" w:cs="Tahoma"/>
      <w:iCs/>
      <w:szCs w:val="24"/>
      <w:u w:val="single"/>
    </w:rPr>
  </w:style>
  <w:style w:type="character" w:customStyle="1" w:styleId="Tekstpodstawowywcity2Znak">
    <w:name w:val="Tekst podstawowy wcięty 2 Znak"/>
    <w:rPr>
      <w:rFonts w:ascii="Tahoma" w:hAnsi="Tahoma" w:cs="Tahoma"/>
      <w:iCs/>
      <w:szCs w:val="24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Bangkok" w:hAnsi="Bangkok" w:cs="Bangkok"/>
      <w:b/>
      <w:bCs/>
      <w:iCs/>
    </w:rPr>
  </w:style>
  <w:style w:type="character" w:styleId="Numerstrony">
    <w:name w:val="page number"/>
    <w:rPr>
      <w:rFonts w:cs="Times New Roman"/>
    </w:rPr>
  </w:style>
  <w:style w:type="character" w:customStyle="1" w:styleId="StopkaZnak">
    <w:name w:val="Stopka Znak"/>
    <w:rPr>
      <w:rFonts w:ascii="Tahoma" w:hAnsi="Tahoma" w:cs="Tahoma"/>
      <w:iCs/>
      <w:szCs w:val="24"/>
    </w:rPr>
  </w:style>
  <w:style w:type="character" w:customStyle="1" w:styleId="NagwekZnak">
    <w:name w:val="Nagłówek Znak"/>
    <w:rPr>
      <w:rFonts w:ascii="Tahoma" w:hAnsi="Tahoma" w:cs="Tahoma"/>
      <w:iCs/>
      <w:szCs w:val="24"/>
    </w:rPr>
  </w:style>
  <w:style w:type="character" w:customStyle="1" w:styleId="TekstpodstawowyZnak">
    <w:name w:val="Tekst podstawowy Znak"/>
    <w:rPr>
      <w:rFonts w:eastAsia="SimSun" w:cs="Mangal"/>
      <w:kern w:val="2"/>
      <w:sz w:val="24"/>
      <w:szCs w:val="24"/>
      <w:lang w:bidi="hi-IN"/>
    </w:rPr>
  </w:style>
  <w:style w:type="character" w:customStyle="1" w:styleId="Nagwek2Znak">
    <w:name w:val="Nagłówek 2 Znak"/>
    <w:rPr>
      <w:rFonts w:eastAsia="SimSun" w:cs="Mangal"/>
      <w:b/>
      <w:bCs/>
      <w:kern w:val="2"/>
      <w:sz w:val="36"/>
      <w:szCs w:val="36"/>
      <w:lang w:bidi="hi-IN"/>
    </w:rPr>
  </w:style>
  <w:style w:type="character" w:customStyle="1" w:styleId="Nagwek8Znak">
    <w:name w:val="Nagłówek 8 Znak"/>
    <w:rPr>
      <w:rFonts w:ascii="Tahoma" w:hAnsi="Tahoma" w:cs="Tahoma"/>
      <w:iCs/>
    </w:rPr>
  </w:style>
  <w:style w:type="character" w:customStyle="1" w:styleId="Nagwek7Znak">
    <w:name w:val="Nagłówek 7 Znak"/>
    <w:rPr>
      <w:rFonts w:ascii="Tahoma" w:hAnsi="Tahoma" w:cs="Tahoma"/>
      <w:b/>
      <w:bCs/>
      <w:iCs/>
      <w:szCs w:val="24"/>
    </w:rPr>
  </w:style>
  <w:style w:type="character" w:customStyle="1" w:styleId="Nagwek6Znak">
    <w:name w:val="Nagłówek 6 Znak"/>
    <w:rPr>
      <w:rFonts w:ascii="Tahoma" w:hAnsi="Tahoma" w:cs="Tahoma"/>
      <w:iCs/>
    </w:rPr>
  </w:style>
  <w:style w:type="character" w:customStyle="1" w:styleId="Nagwek5Znak">
    <w:name w:val="Nagłówek 5 Znak"/>
    <w:rPr>
      <w:rFonts w:ascii="Tahoma" w:hAnsi="Tahoma" w:cs="Tahoma"/>
      <w:b/>
      <w:iCs/>
      <w:sz w:val="28"/>
    </w:rPr>
  </w:style>
  <w:style w:type="character" w:customStyle="1" w:styleId="Nagwek4Znak">
    <w:name w:val="Nagłówek 4 Znak"/>
    <w:rPr>
      <w:rFonts w:ascii="Tahoma" w:hAnsi="Tahoma" w:cs="Tahoma"/>
      <w:iCs/>
    </w:rPr>
  </w:style>
  <w:style w:type="character" w:customStyle="1" w:styleId="Nagwek3Znak">
    <w:name w:val="Nagłówek 3 Znak"/>
    <w:rPr>
      <w:rFonts w:ascii="Tahoma" w:hAnsi="Tahoma" w:cs="Tahoma"/>
      <w:iCs/>
    </w:rPr>
  </w:style>
  <w:style w:type="character" w:customStyle="1" w:styleId="Nagwek1Znak">
    <w:name w:val="Nagłówek 1 Znak"/>
    <w:rPr>
      <w:rFonts w:ascii="Tahoma" w:hAnsi="Tahoma" w:cs="Bangkok"/>
      <w:b/>
      <w:bCs/>
      <w:iCs/>
      <w:szCs w:val="24"/>
    </w:rPr>
  </w:style>
  <w:style w:type="character" w:customStyle="1" w:styleId="TekstpodstawowywcityZnak">
    <w:name w:val="Tekst podstawowy wcięty Znak"/>
    <w:rPr>
      <w:rFonts w:eastAsia="SimSun" w:cs="Mangal"/>
      <w:kern w:val="2"/>
      <w:sz w:val="24"/>
      <w:szCs w:val="21"/>
      <w:lang w:bidi="hi-IN"/>
    </w:rPr>
  </w:style>
  <w:style w:type="character" w:customStyle="1" w:styleId="Tekstpodstawowy2Znak">
    <w:name w:val="Tekst podstawowy 2 Znak"/>
    <w:rPr>
      <w:rFonts w:eastAsia="SimSun" w:cs="Mangal"/>
      <w:kern w:val="2"/>
      <w:sz w:val="24"/>
      <w:szCs w:val="21"/>
      <w:lang w:bidi="hi-IN"/>
    </w:rPr>
  </w:style>
  <w:style w:type="character" w:customStyle="1" w:styleId="Nagwek9Znak">
    <w:name w:val="Nagłówek 9 Znak"/>
    <w:rPr>
      <w:rFonts w:ascii="Cambria" w:eastAsia="Times New Roman" w:hAnsi="Cambria" w:cs="Mangal"/>
      <w:kern w:val="2"/>
      <w:sz w:val="22"/>
      <w:lang w:bidi="hi-IN"/>
    </w:rPr>
  </w:style>
  <w:style w:type="character" w:customStyle="1" w:styleId="Domylnaczcionkaakapitu16">
    <w:name w:val="Domyślna czcionka akapitu16"/>
  </w:style>
  <w:style w:type="character" w:customStyle="1" w:styleId="WW8NumSt9z0">
    <w:name w:val="WW8NumSt9z0"/>
    <w:rPr>
      <w:b w:val="0"/>
      <w:i w:val="0"/>
      <w:sz w:val="20"/>
      <w:szCs w:val="20"/>
    </w:rPr>
  </w:style>
  <w:style w:type="character" w:customStyle="1" w:styleId="WW8Num45z0">
    <w:name w:val="WW8Num45z0"/>
  </w:style>
  <w:style w:type="character" w:customStyle="1" w:styleId="WW8Num44z1">
    <w:name w:val="WW8Num44z1"/>
    <w:rPr>
      <w:b w:val="0"/>
      <w:strike w:val="0"/>
      <w:dstrike w:val="0"/>
    </w:rPr>
  </w:style>
  <w:style w:type="character" w:customStyle="1" w:styleId="WW8Num44z0">
    <w:name w:val="WW8Num44z0"/>
    <w:rPr>
      <w:b/>
    </w:rPr>
  </w:style>
  <w:style w:type="character" w:customStyle="1" w:styleId="WW8Num43z8">
    <w:name w:val="WW8Num43z8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43z5">
    <w:name w:val="WW8Num43z5"/>
  </w:style>
  <w:style w:type="character" w:customStyle="1" w:styleId="WW8Num43z3">
    <w:name w:val="WW8Num43z3"/>
    <w:rPr>
      <w:rFonts w:ascii="Tahoma" w:eastAsia="Times New Roman" w:hAnsi="Tahoma" w:cs="Tahoma"/>
      <w:b w:val="0"/>
      <w:i w:val="0"/>
      <w:color w:val="000000"/>
      <w:sz w:val="20"/>
      <w:szCs w:val="20"/>
    </w:rPr>
  </w:style>
  <w:style w:type="character" w:customStyle="1" w:styleId="WW8Num43z2">
    <w:name w:val="WW8Num43z2"/>
    <w:rPr>
      <w:b w:val="0"/>
      <w:i w:val="0"/>
      <w:sz w:val="20"/>
      <w:szCs w:val="20"/>
    </w:rPr>
  </w:style>
  <w:style w:type="character" w:customStyle="1" w:styleId="WW8Num43z1">
    <w:name w:val="WW8Num43z1"/>
    <w:rPr>
      <w:b/>
      <w:i w:val="0"/>
    </w:rPr>
  </w:style>
  <w:style w:type="character" w:customStyle="1" w:styleId="WW8Num43z0">
    <w:name w:val="WW8Num43z0"/>
    <w:rPr>
      <w:rFonts w:ascii="Tahoma" w:hAnsi="Tahoma" w:cs="Tahoma"/>
      <w:b/>
      <w:i w:val="0"/>
      <w:sz w:val="22"/>
      <w:szCs w:val="22"/>
    </w:rPr>
  </w:style>
  <w:style w:type="character" w:customStyle="1" w:styleId="WW8Num38z2">
    <w:name w:val="WW8Num38z2"/>
    <w:rPr>
      <w:rFonts w:ascii="Tahoma" w:eastAsia="Times New Roman" w:hAnsi="Tahoma" w:cs="Tahoma"/>
    </w:rPr>
  </w:style>
  <w:style w:type="character" w:customStyle="1" w:styleId="WW8Num37z8">
    <w:name w:val="WW8Num37z8"/>
  </w:style>
  <w:style w:type="character" w:customStyle="1" w:styleId="WW8Num37z7">
    <w:name w:val="WW8Num37z7"/>
  </w:style>
  <w:style w:type="character" w:customStyle="1" w:styleId="WW8Num37z6">
    <w:name w:val="WW8Num37z6"/>
  </w:style>
  <w:style w:type="character" w:customStyle="1" w:styleId="WW8Num37z5">
    <w:name w:val="WW8Num37z5"/>
  </w:style>
  <w:style w:type="character" w:customStyle="1" w:styleId="WW8Num37z4">
    <w:name w:val="WW8Num37z4"/>
  </w:style>
  <w:style w:type="character" w:customStyle="1" w:styleId="WW8Num37z3">
    <w:name w:val="WW8Num37z3"/>
  </w:style>
  <w:style w:type="character" w:customStyle="1" w:styleId="WW8Num37z2">
    <w:name w:val="WW8Num37z2"/>
  </w:style>
  <w:style w:type="character" w:customStyle="1" w:styleId="WW8Num56z0">
    <w:name w:val="WW8Num56z0"/>
    <w:rPr>
      <w:rFonts w:ascii="Tahoma" w:hAnsi="Tahoma" w:cs="Arial"/>
      <w:color w:val="000000"/>
      <w:spacing w:val="-11"/>
      <w:sz w:val="20"/>
      <w:szCs w:val="20"/>
    </w:rPr>
  </w:style>
  <w:style w:type="character" w:customStyle="1" w:styleId="WW8Num47z0">
    <w:name w:val="WW8Num47z0"/>
    <w:rPr>
      <w:rFonts w:ascii="Times New Roman" w:hAnsi="Times New Roman" w:cs="Times New Roman"/>
      <w:b/>
      <w:bCs/>
      <w:sz w:val="22"/>
      <w:szCs w:val="22"/>
    </w:rPr>
  </w:style>
  <w:style w:type="character" w:styleId="Uwydatnienie">
    <w:name w:val="Emphasis"/>
    <w:qFormat/>
    <w:rPr>
      <w:i/>
      <w:iCs/>
    </w:rPr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ListLabel22">
    <w:name w:val="ListLabel 22"/>
    <w:rPr>
      <w:b/>
    </w:rPr>
  </w:style>
  <w:style w:type="character" w:customStyle="1" w:styleId="ListLabel23">
    <w:name w:val="ListLabel 23"/>
    <w:rPr>
      <w:rFonts w:ascii="Tahoma" w:hAnsi="Tahoma" w:cs="Tahoma"/>
      <w:b w:val="0"/>
      <w:bCs/>
      <w:sz w:val="18"/>
      <w:szCs w:val="18"/>
    </w:rPr>
  </w:style>
  <w:style w:type="character" w:customStyle="1" w:styleId="ListLabel24">
    <w:name w:val="ListLabel 24"/>
    <w:rPr>
      <w:rFonts w:ascii="Tahoma" w:hAnsi="Tahoma" w:cs="Tahoma"/>
      <w:sz w:val="18"/>
      <w:szCs w:val="18"/>
    </w:rPr>
  </w:style>
  <w:style w:type="character" w:customStyle="1" w:styleId="ListLabel25">
    <w:name w:val="ListLabel 25"/>
    <w:rPr>
      <w:rFonts w:ascii="Tahoma" w:hAnsi="Tahoma" w:cs="Tahoma"/>
      <w:b w:val="0"/>
      <w:color w:val="auto"/>
      <w:sz w:val="18"/>
      <w:szCs w:val="18"/>
    </w:rPr>
  </w:style>
  <w:style w:type="character" w:customStyle="1" w:styleId="ListLabel26">
    <w:name w:val="ListLabel 26"/>
    <w:rPr>
      <w:rFonts w:ascii="Tahoma" w:hAnsi="Tahoma" w:cs="Tahoma"/>
      <w:b w:val="0"/>
      <w:strike w:val="0"/>
      <w:dstrike w:val="0"/>
      <w:sz w:val="18"/>
      <w:szCs w:val="18"/>
    </w:rPr>
  </w:style>
  <w:style w:type="character" w:customStyle="1" w:styleId="ListLabel27">
    <w:name w:val="ListLabel 27"/>
    <w:rPr>
      <w:rFonts w:ascii="Tahoma" w:eastAsia="Times New Roman" w:hAnsi="Tahoma" w:cs="Tahoma"/>
      <w:color w:val="auto"/>
      <w:sz w:val="18"/>
      <w:szCs w:val="18"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Pogrubienie1">
    <w:name w:val="Pogrubienie1"/>
    <w:rPr>
      <w:rFonts w:cs="Times New Roman"/>
      <w:b/>
    </w:rPr>
  </w:style>
  <w:style w:type="character" w:customStyle="1" w:styleId="ListLabel165">
    <w:name w:val="ListLabel 165"/>
    <w:rPr>
      <w:b/>
    </w:rPr>
  </w:style>
  <w:style w:type="character" w:customStyle="1" w:styleId="ListLabel175">
    <w:name w:val="ListLabel 175"/>
    <w:rPr>
      <w:b/>
    </w:rPr>
  </w:style>
  <w:style w:type="character" w:customStyle="1" w:styleId="ListLabel176">
    <w:name w:val="ListLabel 176"/>
    <w:rPr>
      <w:b/>
    </w:rPr>
  </w:style>
  <w:style w:type="character" w:customStyle="1" w:styleId="ListLabel177">
    <w:name w:val="ListLabel 177"/>
    <w:rPr>
      <w:b/>
    </w:rPr>
  </w:style>
  <w:style w:type="character" w:customStyle="1" w:styleId="ListLabel178">
    <w:name w:val="ListLabel 178"/>
    <w:rPr>
      <w:b/>
    </w:rPr>
  </w:style>
  <w:style w:type="character" w:customStyle="1" w:styleId="ListLabel179">
    <w:name w:val="ListLabel 179"/>
    <w:rPr>
      <w:b/>
    </w:rPr>
  </w:style>
  <w:style w:type="character" w:customStyle="1" w:styleId="ListLabel180">
    <w:name w:val="ListLabel 180"/>
    <w:rPr>
      <w:b/>
    </w:rPr>
  </w:style>
  <w:style w:type="character" w:customStyle="1" w:styleId="ListLabel181">
    <w:name w:val="ListLabel 181"/>
    <w:rPr>
      <w:b/>
    </w:rPr>
  </w:style>
  <w:style w:type="character" w:customStyle="1" w:styleId="ListLabel182">
    <w:name w:val="ListLabel 182"/>
    <w:rPr>
      <w:b/>
    </w:rPr>
  </w:style>
  <w:style w:type="character" w:customStyle="1" w:styleId="ListLabel183">
    <w:name w:val="ListLabel 183"/>
    <w:rPr>
      <w:b/>
    </w:rPr>
  </w:style>
  <w:style w:type="character" w:customStyle="1" w:styleId="ListLabel137">
    <w:name w:val="ListLabel 137"/>
    <w:rPr>
      <w:b w:val="0"/>
    </w:rPr>
  </w:style>
  <w:style w:type="character" w:customStyle="1" w:styleId="ListLabel138">
    <w:name w:val="ListLabel 138"/>
    <w:rPr>
      <w:b w:val="0"/>
    </w:rPr>
  </w:style>
  <w:style w:type="character" w:customStyle="1" w:styleId="ListLabel139">
    <w:name w:val="ListLabel 139"/>
    <w:rPr>
      <w:b w:val="0"/>
    </w:rPr>
  </w:style>
  <w:style w:type="character" w:customStyle="1" w:styleId="ListLabel140">
    <w:name w:val="ListLabel 140"/>
    <w:rPr>
      <w:b w:val="0"/>
    </w:rPr>
  </w:style>
  <w:style w:type="character" w:customStyle="1" w:styleId="ListLabel141">
    <w:name w:val="ListLabel 141"/>
    <w:rPr>
      <w:b w:val="0"/>
    </w:rPr>
  </w:style>
  <w:style w:type="character" w:customStyle="1" w:styleId="ListLabel142">
    <w:name w:val="ListLabel 142"/>
    <w:rPr>
      <w:b w:val="0"/>
    </w:rPr>
  </w:style>
  <w:style w:type="character" w:customStyle="1" w:styleId="ListLabel143">
    <w:name w:val="ListLabel 143"/>
    <w:rPr>
      <w:b w:val="0"/>
    </w:rPr>
  </w:style>
  <w:style w:type="character" w:customStyle="1" w:styleId="ListLabel144">
    <w:name w:val="ListLabel 144"/>
    <w:rPr>
      <w:b w:val="0"/>
    </w:rPr>
  </w:style>
  <w:style w:type="character" w:customStyle="1" w:styleId="ListLabel145">
    <w:name w:val="ListLabel 145"/>
    <w:rPr>
      <w:b w:val="0"/>
    </w:rPr>
  </w:style>
  <w:style w:type="character" w:customStyle="1" w:styleId="ListLabel184">
    <w:name w:val="ListLabel 184"/>
    <w:rPr>
      <w:b w:val="0"/>
    </w:rPr>
  </w:style>
  <w:style w:type="character" w:customStyle="1" w:styleId="ListLabel185">
    <w:name w:val="ListLabel 185"/>
    <w:rPr>
      <w:b w:val="0"/>
    </w:rPr>
  </w:style>
  <w:style w:type="character" w:customStyle="1" w:styleId="ListLabel186">
    <w:name w:val="ListLabel 186"/>
    <w:rPr>
      <w:b w:val="0"/>
      <w:strike w:val="0"/>
      <w:dstrike w:val="0"/>
    </w:rPr>
  </w:style>
  <w:style w:type="character" w:customStyle="1" w:styleId="ListLabel187">
    <w:name w:val="ListLabel 187"/>
    <w:rPr>
      <w:b w:val="0"/>
    </w:rPr>
  </w:style>
  <w:style w:type="character" w:customStyle="1" w:styleId="ListLabel188">
    <w:name w:val="ListLabel 188"/>
    <w:rPr>
      <w:b w:val="0"/>
    </w:rPr>
  </w:style>
  <w:style w:type="character" w:customStyle="1" w:styleId="ListLabel189">
    <w:name w:val="ListLabel 189"/>
    <w:rPr>
      <w:b w:val="0"/>
    </w:rPr>
  </w:style>
  <w:style w:type="character" w:customStyle="1" w:styleId="ListLabel190">
    <w:name w:val="ListLabel 190"/>
    <w:rPr>
      <w:b w:val="0"/>
    </w:rPr>
  </w:style>
  <w:style w:type="character" w:customStyle="1" w:styleId="ListLabel191">
    <w:name w:val="ListLabel 191"/>
    <w:rPr>
      <w:b w:val="0"/>
    </w:rPr>
  </w:style>
  <w:style w:type="character" w:customStyle="1" w:styleId="ListLabel192">
    <w:name w:val="ListLabel 192"/>
    <w:rPr>
      <w:b w:val="0"/>
    </w:rPr>
  </w:style>
  <w:style w:type="character" w:customStyle="1" w:styleId="ListLabel166">
    <w:name w:val="ListLabel 166"/>
    <w:rPr>
      <w:b/>
    </w:rPr>
  </w:style>
  <w:style w:type="character" w:customStyle="1" w:styleId="ListLabel167">
    <w:name w:val="ListLabel 167"/>
    <w:rPr>
      <w:b/>
    </w:rPr>
  </w:style>
  <w:style w:type="character" w:customStyle="1" w:styleId="ListLabel168">
    <w:name w:val="ListLabel 168"/>
    <w:rPr>
      <w:b/>
    </w:rPr>
  </w:style>
  <w:style w:type="character" w:customStyle="1" w:styleId="ListLabel169">
    <w:name w:val="ListLabel 169"/>
    <w:rPr>
      <w:b/>
    </w:rPr>
  </w:style>
  <w:style w:type="character" w:customStyle="1" w:styleId="ListLabel170">
    <w:name w:val="ListLabel 170"/>
    <w:rPr>
      <w:b/>
    </w:rPr>
  </w:style>
  <w:style w:type="character" w:customStyle="1" w:styleId="ListLabel171">
    <w:name w:val="ListLabel 171"/>
    <w:rPr>
      <w:b/>
    </w:rPr>
  </w:style>
  <w:style w:type="character" w:customStyle="1" w:styleId="ListLabel172">
    <w:name w:val="ListLabel 172"/>
    <w:rPr>
      <w:b/>
    </w:rPr>
  </w:style>
  <w:style w:type="character" w:customStyle="1" w:styleId="ListLabel173">
    <w:name w:val="ListLabel 173"/>
    <w:rPr>
      <w:b/>
    </w:rPr>
  </w:style>
  <w:style w:type="character" w:customStyle="1" w:styleId="ListLabel174">
    <w:name w:val="ListLabel 174"/>
    <w:rPr>
      <w:b/>
    </w:rPr>
  </w:style>
  <w:style w:type="character" w:customStyle="1" w:styleId="ListLabel193">
    <w:name w:val="ListLabel 193"/>
    <w:rPr>
      <w:rFonts w:ascii="Tahoma" w:hAnsi="Tahoma" w:cs="Tahoma"/>
      <w:sz w:val="18"/>
      <w:szCs w:val="18"/>
    </w:rPr>
  </w:style>
  <w:style w:type="character" w:customStyle="1" w:styleId="ListLabel194">
    <w:name w:val="ListLabel 194"/>
    <w:rPr>
      <w:rFonts w:ascii="Tahoma" w:hAnsi="Tahoma" w:cs="Tahoma"/>
      <w:b w:val="0"/>
      <w:color w:val="auto"/>
      <w:sz w:val="18"/>
      <w:szCs w:val="18"/>
    </w:rPr>
  </w:style>
  <w:style w:type="character" w:customStyle="1" w:styleId="ListLabel195">
    <w:name w:val="ListLabel 195"/>
    <w:rPr>
      <w:rFonts w:ascii="Tahoma" w:hAnsi="Tahoma" w:cs="Tahoma"/>
      <w:b w:val="0"/>
      <w:strike w:val="0"/>
      <w:dstrike w:val="0"/>
      <w:sz w:val="18"/>
      <w:szCs w:val="18"/>
    </w:rPr>
  </w:style>
  <w:style w:type="character" w:customStyle="1" w:styleId="ListLabel196">
    <w:name w:val="ListLabel 196"/>
    <w:rPr>
      <w:rFonts w:ascii="Tahoma" w:eastAsia="Times New Roman" w:hAnsi="Tahoma" w:cs="Tahoma"/>
      <w:color w:val="auto"/>
      <w:sz w:val="18"/>
      <w:szCs w:val="18"/>
    </w:rPr>
  </w:style>
  <w:style w:type="character" w:customStyle="1" w:styleId="ListLabel197">
    <w:name w:val="ListLabel 197"/>
    <w:rPr>
      <w:rFonts w:cs="Times New Roman"/>
    </w:rPr>
  </w:style>
  <w:style w:type="character" w:customStyle="1" w:styleId="ListLabel198">
    <w:name w:val="ListLabel 198"/>
    <w:rPr>
      <w:rFonts w:cs="Times New Roman"/>
    </w:rPr>
  </w:style>
  <w:style w:type="character" w:customStyle="1" w:styleId="ListLabel199">
    <w:name w:val="ListLabel 199"/>
    <w:rPr>
      <w:rFonts w:cs="Times New Roman"/>
    </w:rPr>
  </w:style>
  <w:style w:type="character" w:customStyle="1" w:styleId="ListLabel200">
    <w:name w:val="ListLabel 200"/>
    <w:rPr>
      <w:rFonts w:cs="Times New Roman"/>
    </w:rPr>
  </w:style>
  <w:style w:type="character" w:customStyle="1" w:styleId="ListLabel201">
    <w:name w:val="ListLabel 201"/>
    <w:rPr>
      <w:rFonts w:cs="Times New Roman"/>
    </w:rPr>
  </w:style>
  <w:style w:type="character" w:customStyle="1" w:styleId="ListLabel90">
    <w:name w:val="ListLabel 90"/>
    <w:rPr>
      <w:rFonts w:ascii="Calibri" w:hAnsi="Calibri" w:cs="Calibri"/>
      <w:color w:val="auto"/>
      <w:sz w:val="22"/>
      <w:u w:val="none"/>
    </w:rPr>
  </w:style>
  <w:style w:type="character" w:customStyle="1" w:styleId="ListLabel91">
    <w:name w:val="ListLabel 91"/>
    <w:rPr>
      <w:rFonts w:ascii="Tahoma" w:hAnsi="Tahoma" w:cs="Tahoma"/>
      <w:color w:val="auto"/>
      <w:sz w:val="18"/>
      <w:szCs w:val="18"/>
      <w:u w:val="none"/>
    </w:rPr>
  </w:style>
  <w:style w:type="character" w:customStyle="1" w:styleId="ListLabel92">
    <w:name w:val="ListLabel 92"/>
    <w:rPr>
      <w:rFonts w:ascii="Tahoma" w:hAnsi="Tahoma" w:cs="Tahoma"/>
      <w:strike w:val="0"/>
      <w:dstrike w:val="0"/>
      <w:color w:val="auto"/>
      <w:sz w:val="18"/>
      <w:szCs w:val="18"/>
      <w:u w:val="none"/>
    </w:rPr>
  </w:style>
  <w:style w:type="character" w:customStyle="1" w:styleId="ListLabel93">
    <w:name w:val="ListLabel 93"/>
    <w:rPr>
      <w:rFonts w:ascii="Tahoma" w:hAnsi="Tahoma" w:cs="Tahoma"/>
      <w:color w:val="auto"/>
      <w:sz w:val="18"/>
      <w:szCs w:val="18"/>
      <w:u w:val="none"/>
    </w:rPr>
  </w:style>
  <w:style w:type="character" w:customStyle="1" w:styleId="ListLabel94">
    <w:name w:val="ListLabel 94"/>
    <w:rPr>
      <w:rFonts w:ascii="Calibri" w:hAnsi="Calibri" w:cs="Calibri"/>
      <w:color w:val="auto"/>
      <w:sz w:val="22"/>
      <w:u w:val="none"/>
    </w:rPr>
  </w:style>
  <w:style w:type="character" w:customStyle="1" w:styleId="ListLabel95">
    <w:name w:val="ListLabel 95"/>
    <w:rPr>
      <w:rFonts w:ascii="Calibri" w:hAnsi="Calibri" w:cs="Calibri"/>
      <w:color w:val="auto"/>
      <w:sz w:val="22"/>
      <w:u w:val="none"/>
    </w:rPr>
  </w:style>
  <w:style w:type="character" w:customStyle="1" w:styleId="ListLabel96">
    <w:name w:val="ListLabel 96"/>
    <w:rPr>
      <w:rFonts w:ascii="Calibri" w:hAnsi="Calibri" w:cs="Calibri"/>
      <w:color w:val="auto"/>
      <w:sz w:val="22"/>
      <w:u w:val="none"/>
    </w:rPr>
  </w:style>
  <w:style w:type="character" w:customStyle="1" w:styleId="ListLabel97">
    <w:name w:val="ListLabel 97"/>
    <w:rPr>
      <w:rFonts w:ascii="Calibri" w:hAnsi="Calibri" w:cs="Calibri"/>
      <w:color w:val="auto"/>
      <w:sz w:val="22"/>
      <w:u w:val="none"/>
    </w:rPr>
  </w:style>
  <w:style w:type="character" w:customStyle="1" w:styleId="ListLabel98">
    <w:name w:val="ListLabel 98"/>
    <w:rPr>
      <w:rFonts w:ascii="Calibri" w:hAnsi="Calibri" w:cs="Calibri"/>
      <w:color w:val="auto"/>
      <w:sz w:val="22"/>
      <w:u w:val="none"/>
    </w:rPr>
  </w:style>
  <w:style w:type="character" w:customStyle="1" w:styleId="ListLabel146">
    <w:name w:val="ListLabel 146"/>
    <w:rPr>
      <w:b w:val="0"/>
      <w:color w:val="000000"/>
    </w:rPr>
  </w:style>
  <w:style w:type="character" w:customStyle="1" w:styleId="ListLabel147">
    <w:name w:val="ListLabel 147"/>
    <w:rPr>
      <w:b w:val="0"/>
      <w:color w:val="000000"/>
    </w:rPr>
  </w:style>
  <w:style w:type="character" w:customStyle="1" w:styleId="ListLabel148">
    <w:name w:val="ListLabel 148"/>
    <w:rPr>
      <w:b w:val="0"/>
      <w:color w:val="000000"/>
    </w:rPr>
  </w:style>
  <w:style w:type="character" w:customStyle="1" w:styleId="ListLabel149">
    <w:name w:val="ListLabel 149"/>
    <w:rPr>
      <w:b w:val="0"/>
      <w:color w:val="000000"/>
    </w:rPr>
  </w:style>
  <w:style w:type="character" w:customStyle="1" w:styleId="ListLabel150">
    <w:name w:val="ListLabel 150"/>
    <w:rPr>
      <w:b w:val="0"/>
      <w:color w:val="000000"/>
    </w:rPr>
  </w:style>
  <w:style w:type="character" w:customStyle="1" w:styleId="ListLabel151">
    <w:name w:val="ListLabel 151"/>
    <w:rPr>
      <w:b w:val="0"/>
      <w:color w:val="000000"/>
    </w:rPr>
  </w:style>
  <w:style w:type="character" w:customStyle="1" w:styleId="ListLabel152">
    <w:name w:val="ListLabel 152"/>
    <w:rPr>
      <w:b w:val="0"/>
      <w:color w:val="000000"/>
    </w:rPr>
  </w:style>
  <w:style w:type="character" w:customStyle="1" w:styleId="ListLabel153">
    <w:name w:val="ListLabel 153"/>
    <w:rPr>
      <w:b w:val="0"/>
      <w:color w:val="000000"/>
    </w:rPr>
  </w:style>
  <w:style w:type="character" w:customStyle="1" w:styleId="ListLabel154">
    <w:name w:val="ListLabel 154"/>
    <w:rPr>
      <w:b w:val="0"/>
      <w:color w:val="000000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ascii="Tahoma" w:hAnsi="Tahoma" w:cs="Tahoma"/>
      <w:b w:val="0"/>
      <w:strike w:val="0"/>
      <w:dstrike w:val="0"/>
      <w:color w:val="000000"/>
      <w:sz w:val="18"/>
      <w:szCs w:val="18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ascii="Tahoma" w:hAnsi="Tahoma" w:cs="Tahoma"/>
      <w:sz w:val="18"/>
      <w:szCs w:val="18"/>
    </w:rPr>
  </w:style>
  <w:style w:type="character" w:customStyle="1" w:styleId="ListLabel37">
    <w:name w:val="ListLabel 37"/>
    <w:rPr>
      <w:rFonts w:cs="Times New Roman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164">
    <w:name w:val="ListLabel 164"/>
    <w:rPr>
      <w:strike w:val="0"/>
      <w:dstrike w:val="0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ascii="Tahoma" w:hAnsi="Tahoma" w:cs="Tahoma"/>
      <w:b w:val="0"/>
      <w:strike w:val="0"/>
      <w:dstrike w:val="0"/>
      <w:sz w:val="18"/>
      <w:szCs w:val="18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ascii="Tahoma" w:hAnsi="Tahoma" w:cs="Tahoma"/>
      <w:sz w:val="18"/>
      <w:szCs w:val="18"/>
    </w:rPr>
  </w:style>
  <w:style w:type="character" w:customStyle="1" w:styleId="ListLabel64">
    <w:name w:val="ListLabel 64"/>
    <w:rPr>
      <w:rFonts w:cs="Times New Roman"/>
    </w:rPr>
  </w:style>
  <w:style w:type="character" w:customStyle="1" w:styleId="ListLabel65">
    <w:name w:val="ListLabel 65"/>
    <w:rPr>
      <w:rFonts w:cs="Times New Roman"/>
    </w:rPr>
  </w:style>
  <w:style w:type="character" w:customStyle="1" w:styleId="ListLabel66">
    <w:name w:val="ListLabel 66"/>
    <w:rPr>
      <w:rFonts w:cs="Times New Roman"/>
    </w:rPr>
  </w:style>
  <w:style w:type="character" w:customStyle="1" w:styleId="ListLabel67">
    <w:name w:val="ListLabel 67"/>
    <w:rPr>
      <w:rFonts w:cs="Times New Roman"/>
    </w:rPr>
  </w:style>
  <w:style w:type="character" w:customStyle="1" w:styleId="ListLabel68">
    <w:name w:val="ListLabel 68"/>
    <w:rPr>
      <w:rFonts w:cs="Times New Roman"/>
    </w:rPr>
  </w:style>
  <w:style w:type="character" w:customStyle="1" w:styleId="ListLabel69">
    <w:name w:val="ListLabel 69"/>
    <w:rPr>
      <w:rFonts w:cs="Times New Roman"/>
      <w:b/>
    </w:rPr>
  </w:style>
  <w:style w:type="character" w:customStyle="1" w:styleId="ListLabel70">
    <w:name w:val="ListLabel 70"/>
    <w:rPr>
      <w:rFonts w:ascii="Tahoma" w:hAnsi="Tahoma" w:cs="Tahoma"/>
      <w:b w:val="0"/>
      <w:strike w:val="0"/>
      <w:dstrike w:val="0"/>
      <w:sz w:val="18"/>
      <w:szCs w:val="18"/>
    </w:rPr>
  </w:style>
  <w:style w:type="character" w:customStyle="1" w:styleId="ListLabel71">
    <w:name w:val="ListLabel 71"/>
    <w:rPr>
      <w:rFonts w:cs="Times New Roman"/>
    </w:rPr>
  </w:style>
  <w:style w:type="character" w:customStyle="1" w:styleId="ListLabel72">
    <w:name w:val="ListLabel 72"/>
    <w:rPr>
      <w:rFonts w:ascii="Tahoma" w:hAnsi="Tahoma" w:cs="Tahoma"/>
      <w:sz w:val="18"/>
      <w:szCs w:val="18"/>
    </w:rPr>
  </w:style>
  <w:style w:type="character" w:customStyle="1" w:styleId="ListLabel73">
    <w:name w:val="ListLabel 73"/>
    <w:rPr>
      <w:rFonts w:cs="Times New Roman"/>
    </w:rPr>
  </w:style>
  <w:style w:type="character" w:customStyle="1" w:styleId="ListLabel74">
    <w:name w:val="ListLabel 74"/>
    <w:rPr>
      <w:rFonts w:cs="Times New Roman"/>
    </w:rPr>
  </w:style>
  <w:style w:type="character" w:customStyle="1" w:styleId="ListLabel75">
    <w:name w:val="ListLabel 75"/>
    <w:rPr>
      <w:rFonts w:cs="Times New Roman"/>
    </w:rPr>
  </w:style>
  <w:style w:type="character" w:customStyle="1" w:styleId="ListLabel76">
    <w:name w:val="ListLabel 76"/>
    <w:rPr>
      <w:rFonts w:cs="Times New Roman"/>
    </w:rPr>
  </w:style>
  <w:style w:type="character" w:customStyle="1" w:styleId="ListLabel77">
    <w:name w:val="ListLabel 77"/>
    <w:rPr>
      <w:rFonts w:cs="Times New Roman"/>
    </w:rPr>
  </w:style>
  <w:style w:type="character" w:customStyle="1" w:styleId="ListLabel108">
    <w:name w:val="ListLabel 108"/>
    <w:rPr>
      <w:rFonts w:cs="Times New Roman"/>
    </w:rPr>
  </w:style>
  <w:style w:type="character" w:customStyle="1" w:styleId="ListLabel109">
    <w:name w:val="ListLabel 109"/>
    <w:rPr>
      <w:rFonts w:cs="Times New Roman"/>
    </w:rPr>
  </w:style>
  <w:style w:type="character" w:customStyle="1" w:styleId="ListLabel110">
    <w:name w:val="ListLabel 110"/>
    <w:rPr>
      <w:rFonts w:cs="Times New Roman"/>
    </w:rPr>
  </w:style>
  <w:style w:type="character" w:customStyle="1" w:styleId="ListLabel111">
    <w:name w:val="ListLabel 111"/>
    <w:rPr>
      <w:rFonts w:cs="Times New Roman"/>
    </w:rPr>
  </w:style>
  <w:style w:type="character" w:customStyle="1" w:styleId="ListLabel112">
    <w:name w:val="ListLabel 112"/>
    <w:rPr>
      <w:rFonts w:cs="Times New Roman"/>
    </w:rPr>
  </w:style>
  <w:style w:type="character" w:customStyle="1" w:styleId="ListLabel113">
    <w:name w:val="ListLabel 113"/>
    <w:rPr>
      <w:rFonts w:cs="Times New Roman"/>
    </w:rPr>
  </w:style>
  <w:style w:type="character" w:customStyle="1" w:styleId="ListLabel114">
    <w:name w:val="ListLabel 114"/>
    <w:rPr>
      <w:rFonts w:cs="Times New Roman"/>
    </w:rPr>
  </w:style>
  <w:style w:type="character" w:customStyle="1" w:styleId="ListLabel115">
    <w:name w:val="ListLabel 115"/>
    <w:rPr>
      <w:rFonts w:cs="Times New Roman"/>
    </w:rPr>
  </w:style>
  <w:style w:type="character" w:customStyle="1" w:styleId="ListLabel116">
    <w:name w:val="ListLabel 116"/>
    <w:rPr>
      <w:rFonts w:cs="Times New Roman"/>
    </w:rPr>
  </w:style>
  <w:style w:type="character" w:customStyle="1" w:styleId="ListLabel126">
    <w:name w:val="ListLabel 126"/>
    <w:rPr>
      <w:b/>
    </w:rPr>
  </w:style>
  <w:style w:type="character" w:customStyle="1" w:styleId="ListLabel127">
    <w:name w:val="ListLabel 127"/>
    <w:rPr>
      <w:strike w:val="0"/>
      <w:dstrike w:val="0"/>
    </w:rPr>
  </w:style>
  <w:style w:type="character" w:customStyle="1" w:styleId="ListLabel87">
    <w:name w:val="ListLabel 87"/>
    <w:rPr>
      <w:b/>
      <w:bCs/>
    </w:rPr>
  </w:style>
  <w:style w:type="character" w:customStyle="1" w:styleId="ListLabel88">
    <w:name w:val="ListLabel 88"/>
    <w:rPr>
      <w:b w:val="0"/>
      <w:strike w:val="0"/>
      <w:dstrike w:val="0"/>
      <w:color w:val="auto"/>
    </w:rPr>
  </w:style>
  <w:style w:type="character" w:customStyle="1" w:styleId="ListLabel89">
    <w:name w:val="ListLabel 89"/>
    <w:rPr>
      <w:rFonts w:ascii="Tahoma" w:hAnsi="Tahoma" w:cs="Tahoma"/>
      <w:sz w:val="18"/>
      <w:szCs w:val="18"/>
    </w:rPr>
  </w:style>
  <w:style w:type="character" w:customStyle="1" w:styleId="ListLabel128">
    <w:name w:val="ListLabel 128"/>
    <w:rPr>
      <w:rFonts w:cs="Times New Roman"/>
    </w:rPr>
  </w:style>
  <w:style w:type="character" w:customStyle="1" w:styleId="ListLabel129">
    <w:name w:val="ListLabel 129"/>
    <w:rPr>
      <w:rFonts w:ascii="Tahoma" w:hAnsi="Tahoma" w:cs="Tahoma"/>
      <w:strike w:val="0"/>
      <w:dstrike w:val="0"/>
      <w:sz w:val="18"/>
      <w:szCs w:val="18"/>
    </w:rPr>
  </w:style>
  <w:style w:type="character" w:customStyle="1" w:styleId="ListLabel130">
    <w:name w:val="ListLabel 130"/>
    <w:rPr>
      <w:rFonts w:cs="Times New Roman"/>
    </w:rPr>
  </w:style>
  <w:style w:type="character" w:customStyle="1" w:styleId="ListLabel131">
    <w:name w:val="ListLabel 131"/>
    <w:rPr>
      <w:rFonts w:ascii="Tahoma" w:hAnsi="Tahoma" w:cs="Tahoma"/>
      <w:sz w:val="18"/>
      <w:szCs w:val="18"/>
    </w:rPr>
  </w:style>
  <w:style w:type="character" w:customStyle="1" w:styleId="ListLabel132">
    <w:name w:val="ListLabel 132"/>
    <w:rPr>
      <w:rFonts w:cs="Times New Roman"/>
    </w:rPr>
  </w:style>
  <w:style w:type="character" w:customStyle="1" w:styleId="ListLabel133">
    <w:name w:val="ListLabel 133"/>
    <w:rPr>
      <w:rFonts w:cs="Times New Roman"/>
    </w:rPr>
  </w:style>
  <w:style w:type="character" w:customStyle="1" w:styleId="ListLabel134">
    <w:name w:val="ListLabel 134"/>
    <w:rPr>
      <w:rFonts w:cs="Times New Roman"/>
    </w:rPr>
  </w:style>
  <w:style w:type="character" w:customStyle="1" w:styleId="ListLabel135">
    <w:name w:val="ListLabel 135"/>
    <w:rPr>
      <w:rFonts w:cs="Times New Roman"/>
    </w:rPr>
  </w:style>
  <w:style w:type="character" w:customStyle="1" w:styleId="ListLabel136">
    <w:name w:val="ListLabel 136"/>
    <w:rPr>
      <w:rFonts w:cs="Times New Roman"/>
    </w:rPr>
  </w:style>
  <w:style w:type="character" w:customStyle="1" w:styleId="ListLabel99">
    <w:name w:val="ListLabel 99"/>
    <w:rPr>
      <w:rFonts w:ascii="Tahoma" w:hAnsi="Tahoma" w:cs="Tahoma"/>
      <w:sz w:val="18"/>
    </w:rPr>
  </w:style>
  <w:style w:type="character" w:customStyle="1" w:styleId="ListLabel100">
    <w:name w:val="ListLabel 100"/>
    <w:rPr>
      <w:rFonts w:ascii="Tahoma" w:hAnsi="Tahoma" w:cs="Tahoma"/>
      <w:sz w:val="18"/>
    </w:rPr>
  </w:style>
  <w:style w:type="character" w:customStyle="1" w:styleId="ListLabel101">
    <w:name w:val="ListLabel 101"/>
    <w:rPr>
      <w:rFonts w:ascii="Tahoma" w:hAnsi="Tahoma" w:cs="Tahoma"/>
      <w:sz w:val="18"/>
    </w:rPr>
  </w:style>
  <w:style w:type="character" w:customStyle="1" w:styleId="ListLabel102">
    <w:name w:val="ListLabel 102"/>
    <w:rPr>
      <w:rFonts w:ascii="Tahoma" w:hAnsi="Tahoma" w:cs="Tahoma"/>
      <w:sz w:val="18"/>
    </w:rPr>
  </w:style>
  <w:style w:type="character" w:customStyle="1" w:styleId="ListLabel103">
    <w:name w:val="ListLabel 103"/>
    <w:rPr>
      <w:rFonts w:ascii="Tahoma" w:hAnsi="Tahoma" w:cs="Tahoma"/>
      <w:sz w:val="18"/>
    </w:rPr>
  </w:style>
  <w:style w:type="character" w:customStyle="1" w:styleId="ListLabel104">
    <w:name w:val="ListLabel 104"/>
    <w:rPr>
      <w:rFonts w:ascii="Tahoma" w:hAnsi="Tahoma" w:cs="Tahoma"/>
      <w:sz w:val="18"/>
    </w:rPr>
  </w:style>
  <w:style w:type="character" w:customStyle="1" w:styleId="ListLabel105">
    <w:name w:val="ListLabel 105"/>
    <w:rPr>
      <w:rFonts w:ascii="Tahoma" w:hAnsi="Tahoma" w:cs="Tahoma"/>
      <w:sz w:val="18"/>
    </w:rPr>
  </w:style>
  <w:style w:type="character" w:customStyle="1" w:styleId="ListLabel106">
    <w:name w:val="ListLabel 106"/>
    <w:rPr>
      <w:rFonts w:ascii="Tahoma" w:hAnsi="Tahoma" w:cs="Tahoma"/>
      <w:sz w:val="18"/>
    </w:rPr>
  </w:style>
  <w:style w:type="character" w:customStyle="1" w:styleId="ListLabel107">
    <w:name w:val="ListLabel 107"/>
    <w:rPr>
      <w:rFonts w:ascii="Tahoma" w:hAnsi="Tahoma" w:cs="Tahoma"/>
      <w:sz w:val="18"/>
    </w:rPr>
  </w:style>
  <w:style w:type="character" w:customStyle="1" w:styleId="ListLabel78">
    <w:name w:val="ListLabel 78"/>
    <w:rPr>
      <w:rFonts w:cs="Times New Roman"/>
    </w:rPr>
  </w:style>
  <w:style w:type="character" w:customStyle="1" w:styleId="ListLabel79">
    <w:name w:val="ListLabel 79"/>
    <w:rPr>
      <w:rFonts w:ascii="Tahoma" w:hAnsi="Tahoma" w:cs="Tahoma"/>
      <w:b w:val="0"/>
      <w:strike w:val="0"/>
      <w:dstrike w:val="0"/>
      <w:color w:val="auto"/>
      <w:sz w:val="18"/>
      <w:szCs w:val="18"/>
    </w:rPr>
  </w:style>
  <w:style w:type="character" w:customStyle="1" w:styleId="ListLabel80">
    <w:name w:val="ListLabel 80"/>
    <w:rPr>
      <w:rFonts w:cs="Times New Roman"/>
    </w:rPr>
  </w:style>
  <w:style w:type="character" w:customStyle="1" w:styleId="ListLabel81">
    <w:name w:val="ListLabel 81"/>
    <w:rPr>
      <w:rFonts w:ascii="Tahoma" w:hAnsi="Tahoma" w:cs="Tahoma"/>
      <w:sz w:val="18"/>
      <w:szCs w:val="18"/>
    </w:rPr>
  </w:style>
  <w:style w:type="character" w:customStyle="1" w:styleId="ListLabel82">
    <w:name w:val="ListLabel 82"/>
    <w:rPr>
      <w:rFonts w:cs="Times New Roman"/>
    </w:rPr>
  </w:style>
  <w:style w:type="character" w:customStyle="1" w:styleId="ListLabel83">
    <w:name w:val="ListLabel 83"/>
    <w:rPr>
      <w:rFonts w:cs="Times New Roman"/>
    </w:rPr>
  </w:style>
  <w:style w:type="character" w:customStyle="1" w:styleId="ListLabel84">
    <w:name w:val="ListLabel 84"/>
    <w:rPr>
      <w:rFonts w:cs="Times New Roman"/>
    </w:rPr>
  </w:style>
  <w:style w:type="character" w:customStyle="1" w:styleId="ListLabel85">
    <w:name w:val="ListLabel 85"/>
    <w:rPr>
      <w:rFonts w:cs="Times New Roman"/>
    </w:rPr>
  </w:style>
  <w:style w:type="character" w:customStyle="1" w:styleId="ListLabel86">
    <w:name w:val="ListLabel 86"/>
    <w:rPr>
      <w:rFonts w:cs="Times New Roman"/>
    </w:rPr>
  </w:style>
  <w:style w:type="character" w:customStyle="1" w:styleId="ListLabel155">
    <w:name w:val="ListLabel 155"/>
    <w:rPr>
      <w:b w:val="0"/>
    </w:rPr>
  </w:style>
  <w:style w:type="character" w:customStyle="1" w:styleId="ListLabel156">
    <w:name w:val="ListLabel 156"/>
    <w:rPr>
      <w:rFonts w:ascii="Tahoma" w:hAnsi="Tahoma" w:cs="Tahoma"/>
      <w:b w:val="0"/>
      <w:sz w:val="18"/>
      <w:szCs w:val="18"/>
    </w:rPr>
  </w:style>
  <w:style w:type="character" w:customStyle="1" w:styleId="ListLabel157">
    <w:name w:val="ListLabel 157"/>
    <w:rPr>
      <w:b w:val="0"/>
    </w:rPr>
  </w:style>
  <w:style w:type="character" w:customStyle="1" w:styleId="ListLabel158">
    <w:name w:val="ListLabel 158"/>
    <w:rPr>
      <w:b w:val="0"/>
    </w:rPr>
  </w:style>
  <w:style w:type="character" w:customStyle="1" w:styleId="ListLabel159">
    <w:name w:val="ListLabel 159"/>
    <w:rPr>
      <w:b w:val="0"/>
    </w:rPr>
  </w:style>
  <w:style w:type="character" w:customStyle="1" w:styleId="ListLabel160">
    <w:name w:val="ListLabel 160"/>
    <w:rPr>
      <w:b w:val="0"/>
    </w:rPr>
  </w:style>
  <w:style w:type="character" w:customStyle="1" w:styleId="ListLabel161">
    <w:name w:val="ListLabel 161"/>
    <w:rPr>
      <w:b w:val="0"/>
    </w:rPr>
  </w:style>
  <w:style w:type="character" w:customStyle="1" w:styleId="ListLabel162">
    <w:name w:val="ListLabel 162"/>
    <w:rPr>
      <w:b w:val="0"/>
    </w:rPr>
  </w:style>
  <w:style w:type="character" w:customStyle="1" w:styleId="ListLabel163">
    <w:name w:val="ListLabel 163"/>
    <w:rPr>
      <w:b w:val="0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ascii="Tahoma" w:hAnsi="Tahoma" w:cs="Tahoma"/>
      <w:sz w:val="18"/>
      <w:szCs w:val="18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ascii="Tahoma" w:hAnsi="Tahoma" w:cs="Tahoma"/>
      <w:sz w:val="18"/>
      <w:szCs w:val="18"/>
    </w:rPr>
  </w:style>
  <w:style w:type="character" w:customStyle="1" w:styleId="ListLabel46">
    <w:name w:val="ListLabel 46"/>
    <w:rPr>
      <w:rFonts w:cs="Times New Roman"/>
    </w:rPr>
  </w:style>
  <w:style w:type="character" w:customStyle="1" w:styleId="ListLabel47">
    <w:name w:val="ListLabel 47"/>
    <w:rPr>
      <w:rFonts w:cs="Times New Roman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ascii="Tahoma" w:hAnsi="Tahoma" w:cs="Tahoma"/>
      <w:sz w:val="18"/>
      <w:szCs w:val="18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ascii="Tahoma" w:hAnsi="Tahoma" w:cs="Tahoma"/>
      <w:sz w:val="18"/>
      <w:szCs w:val="18"/>
    </w:rPr>
  </w:style>
  <w:style w:type="character" w:customStyle="1" w:styleId="ListLabel55">
    <w:name w:val="ListLabel 55"/>
    <w:rPr>
      <w:rFonts w:cs="Times New Roman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117">
    <w:name w:val="ListLabel 117"/>
    <w:rPr>
      <w:u w:val="none"/>
    </w:rPr>
  </w:style>
  <w:style w:type="character" w:customStyle="1" w:styleId="ListLabel118">
    <w:name w:val="ListLabel 118"/>
    <w:rPr>
      <w:u w:val="none"/>
    </w:rPr>
  </w:style>
  <w:style w:type="character" w:customStyle="1" w:styleId="ListLabel119">
    <w:name w:val="ListLabel 119"/>
    <w:rPr>
      <w:u w:val="none"/>
    </w:rPr>
  </w:style>
  <w:style w:type="character" w:customStyle="1" w:styleId="ListLabel120">
    <w:name w:val="ListLabel 120"/>
    <w:rPr>
      <w:u w:val="single"/>
    </w:rPr>
  </w:style>
  <w:style w:type="character" w:customStyle="1" w:styleId="ListLabel121">
    <w:name w:val="ListLabel 121"/>
    <w:rPr>
      <w:u w:val="single"/>
    </w:rPr>
  </w:style>
  <w:style w:type="character" w:customStyle="1" w:styleId="ListLabel122">
    <w:name w:val="ListLabel 122"/>
    <w:rPr>
      <w:u w:val="single"/>
    </w:rPr>
  </w:style>
  <w:style w:type="character" w:customStyle="1" w:styleId="ListLabel123">
    <w:name w:val="ListLabel 123"/>
    <w:rPr>
      <w:u w:val="single"/>
    </w:rPr>
  </w:style>
  <w:style w:type="character" w:customStyle="1" w:styleId="ListLabel124">
    <w:name w:val="ListLabel 124"/>
    <w:rPr>
      <w:u w:val="single"/>
    </w:rPr>
  </w:style>
  <w:style w:type="character" w:customStyle="1" w:styleId="ListLabel125">
    <w:name w:val="ListLabel 125"/>
    <w:rPr>
      <w:u w:val="single"/>
    </w:rPr>
  </w:style>
  <w:style w:type="character" w:customStyle="1" w:styleId="ListLabel613">
    <w:name w:val="ListLabel 613"/>
    <w:rPr>
      <w:rFonts w:eastAsia="Times New Roman"/>
    </w:rPr>
  </w:style>
  <w:style w:type="character" w:customStyle="1" w:styleId="Teksttreci13">
    <w:name w:val="Tekst treści13"/>
    <w:rPr>
      <w:rFonts w:ascii="Times New Roman" w:eastAsia="Times New Roman" w:hAnsi="Times New Roman" w:cs="Times New Roman"/>
      <w:spacing w:val="0"/>
      <w:sz w:val="23"/>
      <w:u w:val="single"/>
    </w:rPr>
  </w:style>
  <w:style w:type="character" w:customStyle="1" w:styleId="HTML-wstpniesformatowanyZnak">
    <w:name w:val="HTML - wstępnie sformatowany Znak"/>
    <w:rPr>
      <w:rFonts w:ascii="Courier New" w:eastAsia="Courier New" w:hAnsi="Courier New" w:cs="Courier New"/>
    </w:rPr>
  </w:style>
  <w:style w:type="character" w:customStyle="1" w:styleId="WW-WW8Num1z1">
    <w:name w:val="WW-WW8Num1z1"/>
    <w:rPr>
      <w:b/>
    </w:rPr>
  </w:style>
  <w:style w:type="character" w:customStyle="1" w:styleId="WW-Domylnaczcionkaakapitu">
    <w:name w:val="WW-Domyślna czcionka akapitu"/>
  </w:style>
  <w:style w:type="character" w:customStyle="1" w:styleId="FontStyle12">
    <w:name w:val="Font Style12"/>
    <w:rPr>
      <w:rFonts w:ascii="Arial" w:eastAsia="Arial" w:hAnsi="Arial" w:cs="Arial"/>
      <w:b/>
      <w:bCs/>
      <w:sz w:val="18"/>
      <w:szCs w:val="18"/>
    </w:rPr>
  </w:style>
  <w:style w:type="character" w:customStyle="1" w:styleId="FontStyle11">
    <w:name w:val="Font Style11"/>
    <w:rPr>
      <w:rFonts w:ascii="Arial" w:eastAsia="Arial" w:hAnsi="Arial" w:cs="Arial"/>
      <w:b/>
      <w:bCs/>
      <w:sz w:val="18"/>
      <w:szCs w:val="18"/>
    </w:rPr>
  </w:style>
  <w:style w:type="character" w:customStyle="1" w:styleId="FontStyle86">
    <w:name w:val="Font Style86"/>
    <w:rPr>
      <w:rFonts w:ascii="Arial" w:eastAsia="Arial" w:hAnsi="Arial" w:cs="Arial"/>
      <w:sz w:val="20"/>
      <w:szCs w:val="20"/>
    </w:rPr>
  </w:style>
  <w:style w:type="character" w:customStyle="1" w:styleId="WW-WW8Num7z0">
    <w:name w:val="WW-WW8Num7z0"/>
    <w:rPr>
      <w:rFonts w:ascii="Arial" w:eastAsia="Arial" w:hAnsi="Arial" w:cs="Arial"/>
      <w:b/>
      <w:i w:val="0"/>
      <w:sz w:val="20"/>
    </w:rPr>
  </w:style>
  <w:style w:type="character" w:customStyle="1" w:styleId="FontStyle84">
    <w:name w:val="Font Style84"/>
    <w:rPr>
      <w:rFonts w:ascii="Arial" w:eastAsia="Arial" w:hAnsi="Arial" w:cs="Arial"/>
      <w:sz w:val="18"/>
      <w:szCs w:val="18"/>
    </w:rPr>
  </w:style>
  <w:style w:type="character" w:customStyle="1" w:styleId="content">
    <w:name w:val="content"/>
  </w:style>
  <w:style w:type="character" w:customStyle="1" w:styleId="attributenametext">
    <w:name w:val="attribute_name_text"/>
  </w:style>
  <w:style w:type="character" w:customStyle="1" w:styleId="text1">
    <w:name w:val="text1"/>
    <w:rPr>
      <w:rFonts w:ascii="Verdana" w:eastAsia="Verdana" w:hAnsi="Verdana" w:cs="Verdana"/>
      <w:color w:val="000000"/>
      <w:sz w:val="20"/>
      <w:szCs w:val="20"/>
    </w:rPr>
  </w:style>
  <w:style w:type="character" w:customStyle="1" w:styleId="FontStyle45">
    <w:name w:val="Font Style45"/>
    <w:rPr>
      <w:rFonts w:ascii="Trebuchet MS" w:eastAsia="Trebuchet MS" w:hAnsi="Trebuchet MS" w:cs="Trebuchet MS"/>
      <w:i/>
      <w:iCs/>
      <w:color w:val="000000"/>
      <w:sz w:val="20"/>
      <w:szCs w:val="20"/>
    </w:rPr>
  </w:style>
  <w:style w:type="character" w:customStyle="1" w:styleId="ListLabel612">
    <w:name w:val="ListLabel 612"/>
    <w:rPr>
      <w:rFonts w:eastAsia="Times New Roman"/>
    </w:rPr>
  </w:style>
  <w:style w:type="character" w:customStyle="1" w:styleId="ListLabel611">
    <w:name w:val="ListLabel 611"/>
    <w:rPr>
      <w:rFonts w:ascii="Tahoma" w:eastAsia="Tahoma" w:hAnsi="Tahoma" w:cs="Tahoma"/>
    </w:rPr>
  </w:style>
  <w:style w:type="character" w:customStyle="1" w:styleId="ListLabel610">
    <w:name w:val="ListLabel 610"/>
    <w:rPr>
      <w:rFonts w:ascii="Tahoma" w:eastAsia="Tahoma" w:hAnsi="Tahoma" w:cs="Tahoma"/>
    </w:rPr>
  </w:style>
  <w:style w:type="character" w:customStyle="1" w:styleId="ListLabel609">
    <w:name w:val="ListLabel 609"/>
    <w:rPr>
      <w:rFonts w:ascii="Tahoma" w:eastAsia="Tahoma" w:hAnsi="Tahoma" w:cs="Tahoma"/>
    </w:rPr>
  </w:style>
  <w:style w:type="character" w:customStyle="1" w:styleId="ListLabel608">
    <w:name w:val="ListLabel 608"/>
    <w:rPr>
      <w:rFonts w:ascii="Tahoma" w:eastAsia="Tahoma" w:hAnsi="Tahoma" w:cs="Tahoma"/>
    </w:rPr>
  </w:style>
  <w:style w:type="character" w:customStyle="1" w:styleId="ListLabel607">
    <w:name w:val="ListLabel 607"/>
    <w:rPr>
      <w:rFonts w:ascii="Tahoma" w:eastAsia="Tahoma" w:hAnsi="Tahoma" w:cs="Tahoma"/>
    </w:rPr>
  </w:style>
  <w:style w:type="character" w:customStyle="1" w:styleId="ListLabel606">
    <w:name w:val="ListLabel 606"/>
    <w:rPr>
      <w:rFonts w:ascii="Tahoma" w:eastAsia="Tahoma" w:hAnsi="Tahoma" w:cs="Tahoma"/>
    </w:rPr>
  </w:style>
  <w:style w:type="character" w:customStyle="1" w:styleId="ListLabel605">
    <w:name w:val="ListLabel 605"/>
    <w:rPr>
      <w:rFonts w:ascii="Tahoma" w:eastAsia="Tahoma" w:hAnsi="Tahoma" w:cs="Tahoma"/>
      <w:b/>
      <w:sz w:val="18"/>
    </w:rPr>
  </w:style>
  <w:style w:type="character" w:customStyle="1" w:styleId="ListLabel604">
    <w:name w:val="ListLabel 604"/>
    <w:rPr>
      <w:rFonts w:ascii="Tahoma" w:eastAsia="Tahoma" w:hAnsi="Tahoma" w:cs="Tahoma"/>
    </w:rPr>
  </w:style>
  <w:style w:type="character" w:customStyle="1" w:styleId="ListLabel603">
    <w:name w:val="ListLabel 603"/>
    <w:rPr>
      <w:rFonts w:ascii="Symbol" w:eastAsia="Symbol" w:hAnsi="Symbol" w:cs="Symbol"/>
    </w:rPr>
  </w:style>
  <w:style w:type="character" w:customStyle="1" w:styleId="ListLabel602">
    <w:name w:val="ListLabel 602"/>
    <w:rPr>
      <w:rFonts w:eastAsia="Times New Roman"/>
    </w:rPr>
  </w:style>
  <w:style w:type="character" w:customStyle="1" w:styleId="ListLabel601">
    <w:name w:val="ListLabel 601"/>
    <w:rPr>
      <w:rFonts w:eastAsia="Times New Roman"/>
    </w:rPr>
  </w:style>
  <w:style w:type="character" w:customStyle="1" w:styleId="ListLabel600">
    <w:name w:val="ListLabel 600"/>
    <w:rPr>
      <w:rFonts w:eastAsia="Times New Roman"/>
    </w:rPr>
  </w:style>
  <w:style w:type="character" w:customStyle="1" w:styleId="ListLabel599">
    <w:name w:val="ListLabel 599"/>
    <w:rPr>
      <w:rFonts w:ascii="Arial" w:eastAsia="Arial" w:hAnsi="Arial" w:cs="Arial"/>
      <w:sz w:val="20"/>
    </w:rPr>
  </w:style>
  <w:style w:type="character" w:customStyle="1" w:styleId="ListLabel598">
    <w:name w:val="ListLabel 598"/>
    <w:rPr>
      <w:rFonts w:ascii="Arial" w:eastAsia="Arial" w:hAnsi="Arial" w:cs="Arial"/>
      <w:sz w:val="20"/>
    </w:rPr>
  </w:style>
  <w:style w:type="character" w:customStyle="1" w:styleId="ListLabel597">
    <w:name w:val="ListLabel 597"/>
    <w:rPr>
      <w:rFonts w:ascii="Arial" w:eastAsia="Arial" w:hAnsi="Arial" w:cs="Arial"/>
      <w:sz w:val="20"/>
    </w:rPr>
  </w:style>
  <w:style w:type="character" w:customStyle="1" w:styleId="ListLabel596">
    <w:name w:val="ListLabel 596"/>
    <w:rPr>
      <w:rFonts w:ascii="Calibri" w:eastAsia="Calibri" w:hAnsi="Calibri" w:cs="Calibri"/>
    </w:rPr>
  </w:style>
  <w:style w:type="character" w:customStyle="1" w:styleId="pktZnak">
    <w:name w:val="pkt Znak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PodpisZnak">
    <w:name w:val="Podpis Znak"/>
    <w:rPr>
      <w:rFonts w:ascii="Times New Roman" w:eastAsia="Times New Roman" w:hAnsi="Times New Roman" w:cs="Times New Roman"/>
      <w:b/>
      <w:bCs/>
      <w:i/>
      <w:iCs/>
      <w:lang w:val="pl-PL"/>
    </w:rPr>
  </w:style>
  <w:style w:type="character" w:customStyle="1" w:styleId="apple-style-span">
    <w:name w:val="apple-style-span"/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Cs w:val="22"/>
      <w:lang w:val="pl-PL"/>
    </w:rPr>
  </w:style>
  <w:style w:type="character" w:customStyle="1" w:styleId="TeksttreciPogrubienie">
    <w:name w:val="Tekst treści + Pogrubienie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character" w:customStyle="1" w:styleId="Teksttreci4">
    <w:name w:val="Tekst treści (4)_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Teksttreci8">
    <w:name w:val="Tekst treści (8)_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ListLabel595">
    <w:name w:val="ListLabel 595"/>
    <w:rPr>
      <w:rFonts w:eastAsia="Times New Roman"/>
    </w:rPr>
  </w:style>
  <w:style w:type="character" w:customStyle="1" w:styleId="ListLabel594">
    <w:name w:val="ListLabel 594"/>
    <w:rPr>
      <w:rFonts w:eastAsia="Times New Roman"/>
    </w:rPr>
  </w:style>
  <w:style w:type="character" w:customStyle="1" w:styleId="ListLabel593">
    <w:name w:val="ListLabel 593"/>
    <w:rPr>
      <w:rFonts w:eastAsia="Times New Roman"/>
    </w:rPr>
  </w:style>
  <w:style w:type="character" w:customStyle="1" w:styleId="ListLabel592">
    <w:name w:val="ListLabel 592"/>
    <w:rPr>
      <w:rFonts w:ascii="Tahoma" w:eastAsia="Tahoma" w:hAnsi="Tahoma" w:cs="Tahoma"/>
    </w:rPr>
  </w:style>
  <w:style w:type="character" w:customStyle="1" w:styleId="ListLabel591">
    <w:name w:val="ListLabel 591"/>
    <w:rPr>
      <w:rFonts w:ascii="Tahoma" w:eastAsia="Tahoma" w:hAnsi="Tahoma" w:cs="Tahoma"/>
    </w:rPr>
  </w:style>
  <w:style w:type="character" w:customStyle="1" w:styleId="ListLabel590">
    <w:name w:val="ListLabel 590"/>
    <w:rPr>
      <w:rFonts w:ascii="Tahoma" w:eastAsia="Tahoma" w:hAnsi="Tahoma" w:cs="Tahoma"/>
    </w:rPr>
  </w:style>
  <w:style w:type="character" w:customStyle="1" w:styleId="ListLabel589">
    <w:name w:val="ListLabel 589"/>
    <w:rPr>
      <w:rFonts w:ascii="Tahoma" w:eastAsia="Tahoma" w:hAnsi="Tahoma" w:cs="Tahoma"/>
    </w:rPr>
  </w:style>
  <w:style w:type="character" w:customStyle="1" w:styleId="ListLabel588">
    <w:name w:val="ListLabel 588"/>
    <w:rPr>
      <w:rFonts w:ascii="Tahoma" w:eastAsia="Tahoma" w:hAnsi="Tahoma" w:cs="Tahoma"/>
    </w:rPr>
  </w:style>
  <w:style w:type="character" w:customStyle="1" w:styleId="ListLabel587">
    <w:name w:val="ListLabel 587"/>
    <w:rPr>
      <w:rFonts w:ascii="Tahoma" w:eastAsia="Tahoma" w:hAnsi="Tahoma" w:cs="Tahoma"/>
    </w:rPr>
  </w:style>
  <w:style w:type="character" w:customStyle="1" w:styleId="ListLabel586">
    <w:name w:val="ListLabel 586"/>
    <w:rPr>
      <w:rFonts w:ascii="Tahoma" w:eastAsia="Tahoma" w:hAnsi="Tahoma" w:cs="Tahoma"/>
      <w:b w:val="0"/>
      <w:sz w:val="18"/>
    </w:rPr>
  </w:style>
  <w:style w:type="character" w:customStyle="1" w:styleId="ListLabel585">
    <w:name w:val="ListLabel 585"/>
    <w:rPr>
      <w:rFonts w:ascii="Tahoma" w:eastAsia="Tahoma" w:hAnsi="Tahoma" w:cs="Tahoma"/>
    </w:rPr>
  </w:style>
  <w:style w:type="character" w:customStyle="1" w:styleId="ListLabel584">
    <w:name w:val="ListLabel 584"/>
    <w:rPr>
      <w:rFonts w:ascii="Tahoma" w:eastAsia="Tahoma" w:hAnsi="Tahoma" w:cs="Tahoma"/>
    </w:rPr>
  </w:style>
  <w:style w:type="character" w:customStyle="1" w:styleId="ListLabel583">
    <w:name w:val="ListLabel 583"/>
    <w:rPr>
      <w:rFonts w:eastAsia="Times New Roman"/>
    </w:rPr>
  </w:style>
  <w:style w:type="character" w:customStyle="1" w:styleId="Odwoanieprzypisudolnego4">
    <w:name w:val="Odwołanie przypisu dolnego4"/>
    <w:rPr>
      <w:vertAlign w:val="superscript"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customStyle="1" w:styleId="Domylnaczcionkaakapitu14">
    <w:name w:val="Domyślna czcionka akapitu14"/>
  </w:style>
  <w:style w:type="character" w:customStyle="1" w:styleId="Odwoaniedokomentarza4">
    <w:name w:val="Odwołanie do komentarza4"/>
    <w:rPr>
      <w:rFonts w:eastAsia="Times New Roman"/>
      <w:szCs w:val="16"/>
    </w:rPr>
  </w:style>
  <w:style w:type="character" w:customStyle="1" w:styleId="Odwoaniedokomentarza5">
    <w:name w:val="Odwołanie do komentarza5"/>
    <w:rPr>
      <w:rFonts w:eastAsia="Times New Roman"/>
      <w:szCs w:val="16"/>
    </w:rPr>
  </w:style>
  <w:style w:type="character" w:customStyle="1" w:styleId="Domylnaczcionkaakapitu15">
    <w:name w:val="Domyślna czcionka akapitu15"/>
  </w:style>
  <w:style w:type="character" w:customStyle="1" w:styleId="Odwoanieprzypisukocowego4">
    <w:name w:val="Odwołanie przypisu końcowego4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Nierozpoznanawzmianka2">
    <w:name w:val="Nierozpoznana wzmianka2"/>
    <w:rPr>
      <w:color w:val="605E5C"/>
      <w:highlight w:val="lightGray"/>
    </w:rPr>
  </w:style>
  <w:style w:type="character" w:customStyle="1" w:styleId="WW-Znakiprzypiswkocowych2">
    <w:name w:val="WW-Znaki przypisów końcowych2"/>
    <w:rPr>
      <w:vertAlign w:val="superscript"/>
    </w:rPr>
  </w:style>
  <w:style w:type="character" w:customStyle="1" w:styleId="StopkaZnak2">
    <w:name w:val="Stopka Znak2"/>
    <w:rPr>
      <w:sz w:val="24"/>
      <w:lang w:val="pl-PL" w:eastAsia="pl-PL"/>
    </w:rPr>
  </w:style>
  <w:style w:type="character" w:customStyle="1" w:styleId="DefaultChar">
    <w:name w:val="Default Char"/>
    <w:rPr>
      <w:color w:val="000000"/>
      <w:sz w:val="24"/>
      <w:lang w:val="pl-PL" w:eastAsia="pl-PL"/>
    </w:rPr>
  </w:style>
  <w:style w:type="character" w:customStyle="1" w:styleId="StopkaZnak1Znak1">
    <w:name w:val="Stopka Znak1 Znak1"/>
    <w:rPr>
      <w:sz w:val="24"/>
      <w:lang w:val="pl-PL" w:eastAsia="pl-PL"/>
    </w:rPr>
  </w:style>
  <w:style w:type="character" w:customStyle="1" w:styleId="para">
    <w:name w:val="para"/>
    <w:rPr>
      <w:rFonts w:eastAsia="Times New Roman"/>
    </w:rPr>
  </w:style>
  <w:style w:type="character" w:customStyle="1" w:styleId="DeltaViewDeletion">
    <w:name w:val="DeltaView Deletion"/>
    <w:rPr>
      <w:strike/>
      <w:color w:val="FF0000"/>
    </w:rPr>
  </w:style>
  <w:style w:type="character" w:customStyle="1" w:styleId="EquationCaption">
    <w:name w:val="_Equation Caption"/>
    <w:rPr>
      <w:sz w:val="20"/>
    </w:rPr>
  </w:style>
  <w:style w:type="character" w:customStyle="1" w:styleId="cpvdrzewo5">
    <w:name w:val="cpv_drzewo_5"/>
  </w:style>
  <w:style w:type="character" w:customStyle="1" w:styleId="Wyrnienieintensywne1">
    <w:name w:val="Wyróżnienie intensywne1"/>
    <w:rPr>
      <w:b/>
      <w:i/>
      <w:color w:val="4F81BD"/>
    </w:rPr>
  </w:style>
  <w:style w:type="character" w:customStyle="1" w:styleId="TematkomentarzaZnak1">
    <w:name w:val="Temat komentarza Znak1"/>
    <w:rPr>
      <w:rFonts w:ascii="Arial" w:eastAsia="Arial" w:hAnsi="Arial" w:cs="Arial"/>
      <w:b/>
      <w:bCs/>
      <w:i/>
      <w:iCs/>
      <w:sz w:val="28"/>
      <w:szCs w:val="28"/>
      <w:lang w:val="pl-PL" w:eastAsia="ar-SA"/>
    </w:rPr>
  </w:style>
  <w:style w:type="character" w:customStyle="1" w:styleId="tw4winTerm">
    <w:name w:val="tw4winTerm"/>
    <w:rPr>
      <w:color w:val="0000FF"/>
    </w:rPr>
  </w:style>
  <w:style w:type="character" w:customStyle="1" w:styleId="PodstawowyBSBZnak">
    <w:name w:val="Podstawowy BSB Znak"/>
    <w:rPr>
      <w:rFonts w:ascii="Arial" w:eastAsia="Arial" w:hAnsi="Arial" w:cs="Arial"/>
    </w:rPr>
  </w:style>
  <w:style w:type="character" w:customStyle="1" w:styleId="Domyslnaczcionkaakapitu">
    <w:name w:val="Domyslna czcionka akapitu"/>
    <w:rPr>
      <w:sz w:val="20"/>
    </w:rPr>
  </w:style>
  <w:style w:type="character" w:customStyle="1" w:styleId="Hiperlacze">
    <w:name w:val="Hiperlacze"/>
    <w:rPr>
      <w:color w:val="0000FF"/>
      <w:sz w:val="20"/>
      <w:u w:val="single"/>
    </w:rPr>
  </w:style>
  <w:style w:type="character" w:customStyle="1" w:styleId="Odwolanieprzypisu">
    <w:name w:val="Odwolanie przypisu"/>
    <w:rPr>
      <w:sz w:val="20"/>
      <w:vertAlign w:val="superscript"/>
    </w:rPr>
  </w:style>
  <w:style w:type="character" w:customStyle="1" w:styleId="Tytuksiki1">
    <w:name w:val="Tytuł książki1"/>
    <w:rPr>
      <w:rFonts w:ascii="Times New Roman" w:eastAsia="Times New Roman" w:hAnsi="Times New Roman" w:cs="Times New Roman"/>
      <w:b/>
      <w:bCs/>
      <w:smallCaps/>
      <w:spacing w:val="5"/>
      <w:sz w:val="32"/>
      <w:lang w:val="pl-PL"/>
    </w:rPr>
  </w:style>
  <w:style w:type="character" w:customStyle="1" w:styleId="TytuProtokouZnak">
    <w:name w:val="Tytuł Protokołu Znak"/>
    <w:rPr>
      <w:b/>
      <w:smallCaps/>
      <w:sz w:val="32"/>
      <w:lang w:eastAsia="en-US"/>
    </w:rPr>
  </w:style>
  <w:style w:type="character" w:customStyle="1" w:styleId="Tekstzastpczy1">
    <w:name w:val="Tekst zastępczy1"/>
    <w:rPr>
      <w:rFonts w:eastAsia="Times New Roman"/>
      <w:color w:val="808080"/>
    </w:rPr>
  </w:style>
  <w:style w:type="character" w:customStyle="1" w:styleId="SIWZp1Znak">
    <w:name w:val="SIWZ p1. Znak"/>
    <w:rPr>
      <w:sz w:val="24"/>
    </w:rPr>
  </w:style>
  <w:style w:type="character" w:customStyle="1" w:styleId="NagwekZnak2">
    <w:name w:val="Nagłówek Znak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rPr>
      <w:rFonts w:ascii="Calibri" w:eastAsia="Calibri" w:hAnsi="Calibri" w:cs="Calibri"/>
      <w:sz w:val="22"/>
      <w:szCs w:val="22"/>
      <w:lang w:eastAsia="en-US"/>
    </w:rPr>
  </w:style>
  <w:style w:type="character" w:customStyle="1" w:styleId="CytatintensywnyZnak">
    <w:name w:val="Cytat intensywny Znak"/>
    <w:rPr>
      <w:b/>
      <w:i/>
      <w:color w:val="4F81BD"/>
    </w:rPr>
  </w:style>
  <w:style w:type="character" w:customStyle="1" w:styleId="Styl2ZnakZnak">
    <w:name w:val="Styl2 Znak Znak"/>
    <w:rPr>
      <w:b/>
      <w:sz w:val="24"/>
    </w:rPr>
  </w:style>
  <w:style w:type="character" w:customStyle="1" w:styleId="Styl5Znak">
    <w:name w:val="Styl5 Znak"/>
    <w:rPr>
      <w:sz w:val="24"/>
    </w:rPr>
  </w:style>
  <w:style w:type="character" w:customStyle="1" w:styleId="Styl6Znak">
    <w:name w:val="Styl6 Znak"/>
    <w:rPr>
      <w:i/>
      <w:sz w:val="24"/>
    </w:rPr>
  </w:style>
  <w:style w:type="character" w:customStyle="1" w:styleId="Styl7Znak">
    <w:name w:val="Styl7 Znak"/>
    <w:rPr>
      <w:i/>
      <w:sz w:val="24"/>
    </w:rPr>
  </w:style>
  <w:style w:type="character" w:customStyle="1" w:styleId="Styl8Znak">
    <w:name w:val="Styl8 Znak"/>
    <w:rPr>
      <w:sz w:val="24"/>
    </w:rPr>
  </w:style>
  <w:style w:type="character" w:customStyle="1" w:styleId="Styl9Znak">
    <w:name w:val="Styl9 Znak"/>
    <w:rPr>
      <w:sz w:val="24"/>
    </w:rPr>
  </w:style>
  <w:style w:type="character" w:customStyle="1" w:styleId="DefaultZnak">
    <w:name w:val="Default Znak"/>
    <w:rPr>
      <w:color w:val="000000"/>
      <w:sz w:val="24"/>
      <w:lang w:val="pl-PL" w:eastAsia="pl-PL"/>
    </w:rPr>
  </w:style>
  <w:style w:type="character" w:customStyle="1" w:styleId="Styl10Znak">
    <w:name w:val="Styl10 Znak"/>
    <w:rPr>
      <w:color w:val="000000"/>
    </w:rPr>
  </w:style>
  <w:style w:type="character" w:customStyle="1" w:styleId="Styl4Znak">
    <w:name w:val="Styl4 Znak"/>
    <w:rPr>
      <w:rFonts w:ascii="Calibri" w:eastAsia="Calibri" w:hAnsi="Calibri" w:cs="Calibri"/>
      <w:b/>
      <w:bCs/>
      <w:sz w:val="22"/>
      <w:szCs w:val="24"/>
      <w:lang w:eastAsia="en-US"/>
    </w:rPr>
  </w:style>
  <w:style w:type="character" w:customStyle="1" w:styleId="Znak7">
    <w:name w:val="Znak7"/>
    <w:rPr>
      <w:rFonts w:ascii="Arial" w:eastAsia="Arial" w:hAnsi="Arial" w:cs="Arial"/>
      <w:b/>
      <w:bCs/>
      <w:sz w:val="22"/>
      <w:szCs w:val="26"/>
      <w:lang w:val="pl-PL" w:eastAsia="ar-SA"/>
    </w:rPr>
  </w:style>
  <w:style w:type="character" w:customStyle="1" w:styleId="Znak8">
    <w:name w:val="Znak8"/>
    <w:rPr>
      <w:rFonts w:ascii="Arial" w:eastAsia="Arial" w:hAnsi="Arial" w:cs="Arial"/>
      <w:b/>
      <w:bCs/>
      <w:kern w:val="2"/>
      <w:sz w:val="24"/>
      <w:szCs w:val="32"/>
      <w:lang w:val="pl-PL" w:eastAsia="ar-SA"/>
    </w:rPr>
  </w:style>
  <w:style w:type="character" w:customStyle="1" w:styleId="ramkaipunktZnak">
    <w:name w:val="ramka i punkt Znak"/>
    <w:rPr>
      <w:i/>
      <w:sz w:val="24"/>
    </w:rPr>
  </w:style>
  <w:style w:type="character" w:customStyle="1" w:styleId="SIWZ11Znak">
    <w:name w:val="SIWZ1.1. Znak"/>
    <w:rPr>
      <w:b/>
      <w:sz w:val="24"/>
    </w:rPr>
  </w:style>
  <w:style w:type="character" w:customStyle="1" w:styleId="H1TextChar">
    <w:name w:val="H1 Text Char"/>
    <w:rPr>
      <w:rFonts w:ascii="Arial" w:eastAsia="Arial" w:hAnsi="Arial" w:cs="Arial"/>
      <w:sz w:val="24"/>
      <w:szCs w:val="24"/>
    </w:rPr>
  </w:style>
  <w:style w:type="character" w:customStyle="1" w:styleId="TekstprzypisukocowegoZnak1">
    <w:name w:val="Tekst przypisu końcowego Znak1"/>
    <w:rPr>
      <w:sz w:val="20"/>
    </w:rPr>
  </w:style>
  <w:style w:type="character" w:customStyle="1" w:styleId="TekstdymkaZnak1">
    <w:name w:val="Tekst dymka Znak1"/>
    <w:rPr>
      <w:rFonts w:ascii="Tahoma" w:eastAsia="Tahoma" w:hAnsi="Tahoma" w:cs="Tahoma"/>
      <w:sz w:val="16"/>
      <w:szCs w:val="16"/>
      <w:lang w:eastAsia="pl-PL"/>
    </w:rPr>
  </w:style>
  <w:style w:type="character" w:customStyle="1" w:styleId="ZnakZnak22">
    <w:name w:val="Znak Znak22"/>
    <w:rPr>
      <w:rFonts w:ascii="Arial" w:eastAsia="Arial" w:hAnsi="Arial" w:cs="Arial"/>
      <w:b/>
      <w:bCs/>
      <w:kern w:val="2"/>
      <w:sz w:val="32"/>
      <w:szCs w:val="32"/>
      <w:lang w:val="pl-PL" w:eastAsia="ar-SA"/>
    </w:rPr>
  </w:style>
  <w:style w:type="character" w:customStyle="1" w:styleId="ZnakZnak21">
    <w:name w:val="Znak Znak21"/>
    <w:rPr>
      <w:b/>
      <w:sz w:val="28"/>
      <w:lang w:val="pl-PL" w:eastAsia="pl-PL"/>
    </w:rPr>
  </w:style>
  <w:style w:type="character" w:customStyle="1" w:styleId="ZnakZnak20">
    <w:name w:val="Znak Znak20"/>
    <w:rPr>
      <w:rFonts w:ascii="Arial" w:eastAsia="Arial" w:hAnsi="Arial" w:cs="Arial"/>
      <w:b/>
      <w:bCs/>
      <w:sz w:val="28"/>
      <w:szCs w:val="28"/>
      <w:lang w:val="pl-PL" w:eastAsia="ar-SA"/>
    </w:rPr>
  </w:style>
  <w:style w:type="character" w:customStyle="1" w:styleId="ZnakZnak17">
    <w:name w:val="Znak Znak17"/>
    <w:rPr>
      <w:b/>
      <w:i/>
      <w:sz w:val="26"/>
      <w:lang w:val="pl-PL" w:eastAsia="pl-PL"/>
    </w:rPr>
  </w:style>
  <w:style w:type="character" w:customStyle="1" w:styleId="ZnakZnak16">
    <w:name w:val="Znak Znak16"/>
    <w:rPr>
      <w:b/>
      <w:i/>
      <w:sz w:val="28"/>
      <w:lang w:val="pl-PL" w:eastAsia="pl-PL"/>
    </w:rPr>
  </w:style>
  <w:style w:type="character" w:customStyle="1" w:styleId="ZnakZnak18">
    <w:name w:val="Znak Znak18"/>
    <w:rPr>
      <w:rFonts w:eastAsia="Times New Roman"/>
      <w:bCs/>
      <w:kern w:val="2"/>
      <w:szCs w:val="32"/>
      <w:lang w:eastAsia="pl-PL"/>
    </w:rPr>
  </w:style>
  <w:style w:type="character" w:customStyle="1" w:styleId="ZnakZnak19">
    <w:name w:val="Znak Znak19"/>
    <w:rPr>
      <w:b/>
      <w:i/>
      <w:sz w:val="26"/>
      <w:lang w:val="pl-PL" w:eastAsia="pl-PL"/>
    </w:rPr>
  </w:style>
  <w:style w:type="character" w:customStyle="1" w:styleId="ZnakZnak15">
    <w:name w:val="Znak Znak15"/>
    <w:rPr>
      <w:rFonts w:ascii="FuturaT" w:eastAsia="FuturaT" w:hAnsi="FuturaT" w:cs="FuturaT"/>
      <w:b/>
      <w:lang w:eastAsia="en-US"/>
    </w:rPr>
  </w:style>
  <w:style w:type="character" w:customStyle="1" w:styleId="ZnakZnak14">
    <w:name w:val="Znak Znak14"/>
    <w:rPr>
      <w:rFonts w:ascii="FuturaT" w:eastAsia="FuturaT" w:hAnsi="FuturaT" w:cs="FuturaT"/>
      <w:b/>
      <w:sz w:val="24"/>
      <w:lang w:eastAsia="en-US"/>
    </w:rPr>
  </w:style>
  <w:style w:type="character" w:customStyle="1" w:styleId="print">
    <w:name w:val="print"/>
    <w:rPr>
      <w:rFonts w:eastAsia="Times New Roman"/>
    </w:rPr>
  </w:style>
  <w:style w:type="character" w:customStyle="1" w:styleId="Znak2ZnakZnak">
    <w:name w:val="Znak2 Znak Znak"/>
    <w:rPr>
      <w:rFonts w:eastAsia="Times New Roman"/>
      <w:szCs w:val="24"/>
      <w:lang w:eastAsia="pl-PL"/>
    </w:rPr>
  </w:style>
  <w:style w:type="character" w:customStyle="1" w:styleId="Znak1ZnakZnak">
    <w:name w:val="Znak1 Znak Znak"/>
    <w:rPr>
      <w:rFonts w:eastAsia="Times New Roman"/>
      <w:szCs w:val="24"/>
      <w:lang w:eastAsia="pl-PL"/>
    </w:rPr>
  </w:style>
  <w:style w:type="character" w:customStyle="1" w:styleId="DataZnak">
    <w:name w:val="Data Znak"/>
  </w:style>
  <w:style w:type="character" w:customStyle="1" w:styleId="Znak2ZnakZnak1">
    <w:name w:val="Znak2 Znak Znak1"/>
    <w:rPr>
      <w:rFonts w:eastAsia="Times New Roman"/>
      <w:szCs w:val="24"/>
      <w:lang w:eastAsia="pl-PL"/>
    </w:rPr>
  </w:style>
  <w:style w:type="character" w:customStyle="1" w:styleId="Nagwek1Znak1">
    <w:name w:val="Nagłówek 1 Znak1"/>
    <w:rPr>
      <w:rFonts w:ascii="Arial" w:eastAsia="Arial" w:hAnsi="Arial" w:cs="Arial"/>
      <w:b/>
      <w:bCs/>
      <w:sz w:val="32"/>
      <w:szCs w:val="32"/>
    </w:rPr>
  </w:style>
  <w:style w:type="character" w:customStyle="1" w:styleId="street-address">
    <w:name w:val="street-address"/>
  </w:style>
  <w:style w:type="character" w:customStyle="1" w:styleId="postal-code">
    <w:name w:val="postal-code"/>
  </w:style>
  <w:style w:type="character" w:customStyle="1" w:styleId="locality">
    <w:name w:val="locality"/>
  </w:style>
  <w:style w:type="character" w:customStyle="1" w:styleId="Nagwek11Znak">
    <w:name w:val="Nagłówek11 Znak"/>
    <w:rPr>
      <w:b/>
      <w:kern w:val="2"/>
      <w:sz w:val="24"/>
    </w:rPr>
  </w:style>
  <w:style w:type="character" w:customStyle="1" w:styleId="NrstronatytuowawikszyZnak">
    <w:name w:val="Nr strona tytułowa większy Znak"/>
    <w:rPr>
      <w:rFonts w:ascii="Palatino Linotype" w:eastAsia="Palatino Linotype" w:hAnsi="Palatino Linotype" w:cs="Palatino Linotype"/>
      <w:sz w:val="26"/>
      <w:szCs w:val="26"/>
      <w:lang w:eastAsia="en-US"/>
    </w:rPr>
  </w:style>
  <w:style w:type="character" w:customStyle="1" w:styleId="A5">
    <w:name w:val="A5"/>
    <w:rPr>
      <w:rFonts w:eastAsia="Geometric231EU"/>
      <w:color w:val="000000"/>
      <w:szCs w:val="26"/>
    </w:rPr>
  </w:style>
  <w:style w:type="character" w:customStyle="1" w:styleId="StopkaakcydensuZnak">
    <w:name w:val="Stopka akcydensu Znak"/>
    <w:rPr>
      <w:rFonts w:ascii="Palatino Linotype" w:eastAsia="Palatino Linotype" w:hAnsi="Palatino Linotype" w:cs="Palatino Linotype"/>
      <w:sz w:val="16"/>
      <w:szCs w:val="16"/>
    </w:rPr>
  </w:style>
  <w:style w:type="character" w:customStyle="1" w:styleId="ZwrotgrzecznociowyZnak">
    <w:name w:val="Zwrot grzecznościowy Znak"/>
  </w:style>
  <w:style w:type="character" w:customStyle="1" w:styleId="ZwrotpoegnalnyZnak">
    <w:name w:val="Zwrot pożegnalny Znak"/>
  </w:style>
  <w:style w:type="character" w:customStyle="1" w:styleId="Wyrnieniedelikatne1">
    <w:name w:val="Wyróżnienie delikatne1"/>
    <w:rPr>
      <w:i/>
      <w:color w:val="404040"/>
    </w:rPr>
  </w:style>
  <w:style w:type="character" w:customStyle="1" w:styleId="Odwoaniedelikatne1">
    <w:name w:val="Odwołanie delikatne1"/>
    <w:rPr>
      <w:caps w:val="0"/>
      <w:smallCaps w:val="0"/>
      <w:color w:val="5A5A5A"/>
    </w:rPr>
  </w:style>
  <w:style w:type="character" w:customStyle="1" w:styleId="Odwoanieintensywne1">
    <w:name w:val="Odwołanie intensywne1"/>
    <w:rPr>
      <w:b/>
      <w:caps w:val="0"/>
      <w:smallCaps w:val="0"/>
      <w:color w:val="4F81BD"/>
      <w:spacing w:val="5"/>
    </w:rPr>
  </w:style>
  <w:style w:type="character" w:customStyle="1" w:styleId="TekstmakraZnak">
    <w:name w:val="Tekst makra Znak"/>
    <w:rPr>
      <w:rFonts w:ascii="Consolas" w:eastAsia="Consolas" w:hAnsi="Consolas" w:cs="Consolas"/>
    </w:rPr>
  </w:style>
  <w:style w:type="character" w:customStyle="1" w:styleId="HTML-staaszeroko1">
    <w:name w:val="HTML - stała szerokość1"/>
    <w:rPr>
      <w:rFonts w:ascii="Courier New" w:eastAsia="Courier New" w:hAnsi="Courier New" w:cs="Courier New"/>
      <w:sz w:val="20"/>
      <w:szCs w:val="20"/>
    </w:rPr>
  </w:style>
  <w:style w:type="character" w:customStyle="1" w:styleId="nazwa">
    <w:name w:val="nazwa"/>
    <w:rPr>
      <w:rFonts w:eastAsia="Times New Roman"/>
    </w:rPr>
  </w:style>
  <w:style w:type="character" w:customStyle="1" w:styleId="shl1">
    <w:name w:val="shl1"/>
    <w:rPr>
      <w:rFonts w:eastAsia="Times New Roman"/>
      <w:highlight w:val="yellow"/>
    </w:rPr>
  </w:style>
  <w:style w:type="character" w:customStyle="1" w:styleId="ff24">
    <w:name w:val="ff24"/>
    <w:rPr>
      <w:rFonts w:ascii="Tahoma" w:eastAsia="Tahoma" w:hAnsi="Tahoma" w:cs="Tahoma"/>
    </w:rPr>
  </w:style>
  <w:style w:type="character" w:customStyle="1" w:styleId="Podpise-mailZnak">
    <w:name w:val="Podpis e-mail Znak"/>
  </w:style>
  <w:style w:type="character" w:customStyle="1" w:styleId="bb1">
    <w:name w:val="bb1"/>
    <w:rPr>
      <w:rFonts w:ascii="Arial" w:eastAsia="Arial" w:hAnsi="Arial" w:cs="Arial"/>
      <w:b/>
      <w:bCs/>
      <w:color w:val="666666"/>
      <w:sz w:val="18"/>
      <w:szCs w:val="18"/>
    </w:rPr>
  </w:style>
  <w:style w:type="character" w:customStyle="1" w:styleId="FontStyle24">
    <w:name w:val="Font Style24"/>
    <w:rPr>
      <w:rFonts w:ascii="Arial" w:eastAsia="Arial" w:hAnsi="Arial" w:cs="Arial"/>
      <w:sz w:val="22"/>
      <w:szCs w:val="22"/>
    </w:rPr>
  </w:style>
  <w:style w:type="character" w:customStyle="1" w:styleId="FontStyle23">
    <w:name w:val="Font Style23"/>
    <w:rPr>
      <w:rFonts w:ascii="Georgia" w:eastAsia="Georgia" w:hAnsi="Georgia" w:cs="Georgia"/>
      <w:b/>
      <w:bCs/>
      <w:sz w:val="20"/>
      <w:szCs w:val="20"/>
    </w:rPr>
  </w:style>
  <w:style w:type="character" w:customStyle="1" w:styleId="FontStyle34">
    <w:name w:val="Font Style34"/>
    <w:rPr>
      <w:rFonts w:ascii="Times New Roman" w:eastAsia="Times New Roman" w:hAnsi="Times New Roman" w:cs="Times New Roman"/>
      <w:sz w:val="22"/>
    </w:rPr>
  </w:style>
  <w:style w:type="character" w:customStyle="1" w:styleId="FontStyle33">
    <w:name w:val="Font Style33"/>
    <w:rPr>
      <w:rFonts w:ascii="Times New Roman" w:eastAsia="Times New Roman" w:hAnsi="Times New Roman" w:cs="Times New Roman"/>
      <w:b/>
      <w:sz w:val="22"/>
    </w:rPr>
  </w:style>
  <w:style w:type="character" w:customStyle="1" w:styleId="Styl3Znak">
    <w:name w:val="Styl3 Znak"/>
    <w:rPr>
      <w:sz w:val="24"/>
    </w:rPr>
  </w:style>
  <w:style w:type="character" w:customStyle="1" w:styleId="ListParagraphChar">
    <w:name w:val="List Paragraph Char"/>
    <w:rPr>
      <w:rFonts w:ascii="Calibri" w:eastAsia="Calibri" w:hAnsi="Calibri" w:cs="Calibri"/>
      <w:sz w:val="22"/>
      <w:szCs w:val="22"/>
      <w:lang w:eastAsia="en-US"/>
    </w:rPr>
  </w:style>
  <w:style w:type="character" w:customStyle="1" w:styleId="ListLabel202">
    <w:name w:val="ListLabel 202"/>
    <w:rPr>
      <w:b/>
      <w:i w:val="0"/>
      <w:caps w:val="0"/>
      <w:smallCaps w:val="0"/>
      <w:strike w:val="0"/>
      <w:dstrike w:val="0"/>
      <w:vanish w:val="0"/>
      <w:color w:val="000000"/>
      <w:spacing w:val="0"/>
      <w:kern w:val="2"/>
      <w:sz w:val="24"/>
      <w:u w:val="none"/>
      <w:em w:val="none"/>
    </w:rPr>
  </w:style>
  <w:style w:type="character" w:customStyle="1" w:styleId="ListLabel203">
    <w:name w:val="ListLabel 203"/>
    <w:rPr>
      <w:b/>
      <w:i w:val="0"/>
      <w:caps w:val="0"/>
      <w:smallCaps w:val="0"/>
      <w:strike w:val="0"/>
      <w:dstrike w:val="0"/>
      <w:vanish w:val="0"/>
      <w:color w:val="000000"/>
      <w:spacing w:val="0"/>
      <w:kern w:val="2"/>
      <w:sz w:val="24"/>
      <w:u w:val="none"/>
      <w:em w:val="none"/>
    </w:rPr>
  </w:style>
  <w:style w:type="character" w:customStyle="1" w:styleId="ListLabel204">
    <w:name w:val="ListLabel 204"/>
    <w:rPr>
      <w:b/>
      <w:sz w:val="24"/>
    </w:rPr>
  </w:style>
  <w:style w:type="character" w:customStyle="1" w:styleId="ListLabel205">
    <w:name w:val="ListLabel 205"/>
    <w:rPr>
      <w:b/>
      <w:i w:val="0"/>
      <w:sz w:val="24"/>
    </w:rPr>
  </w:style>
  <w:style w:type="character" w:customStyle="1" w:styleId="ListLabel206">
    <w:name w:val="ListLabel 206"/>
    <w:rPr>
      <w:i w:val="0"/>
    </w:rPr>
  </w:style>
  <w:style w:type="character" w:customStyle="1" w:styleId="ListLabel207">
    <w:name w:val="ListLabel 207"/>
    <w:rPr>
      <w:rFonts w:eastAsia="Times New Roman"/>
      <w:bCs/>
      <w:iCs w:val="0"/>
      <w:caps w:val="0"/>
      <w:smallCaps w:val="0"/>
      <w:strike w:val="0"/>
      <w:dstrike w:val="0"/>
      <w:vanish w:val="0"/>
      <w:color w:val="000000"/>
      <w:szCs w:val="28"/>
    </w:rPr>
  </w:style>
  <w:style w:type="character" w:customStyle="1" w:styleId="ListLabel208">
    <w:name w:val="ListLabel 208"/>
    <w:rPr>
      <w:rFonts w:eastAsia="Times New Roman"/>
      <w:bCs/>
      <w:iCs w:val="0"/>
      <w:caps w:val="0"/>
      <w:smallCaps w:val="0"/>
      <w:strike w:val="0"/>
      <w:dstrike w:val="0"/>
      <w:vanish w:val="0"/>
      <w:color w:val="00000A"/>
      <w:szCs w:val="28"/>
    </w:rPr>
  </w:style>
  <w:style w:type="character" w:customStyle="1" w:styleId="ListLabel209">
    <w:name w:val="ListLabel 209"/>
    <w:rPr>
      <w:rFonts w:eastAsia="Times New Roman"/>
      <w:bCs w:val="0"/>
      <w:iCs w:val="0"/>
      <w:caps w:val="0"/>
      <w:smallCaps w:val="0"/>
      <w:strike w:val="0"/>
      <w:dstrike w:val="0"/>
      <w:vanish w:val="0"/>
      <w:color w:val="000000"/>
      <w:szCs w:val="24"/>
    </w:rPr>
  </w:style>
  <w:style w:type="character" w:customStyle="1" w:styleId="ListLabel210">
    <w:name w:val="ListLabel 210"/>
    <w:rPr>
      <w:rFonts w:eastAsia="Times New Roman"/>
      <w:bCs w:val="0"/>
      <w:iCs w:val="0"/>
      <w:caps w:val="0"/>
      <w:smallCaps w:val="0"/>
      <w:strike w:val="0"/>
      <w:dstrike w:val="0"/>
      <w:vanish w:val="0"/>
      <w:color w:val="000000"/>
      <w:szCs w:val="24"/>
    </w:rPr>
  </w:style>
  <w:style w:type="character" w:customStyle="1" w:styleId="ListLabel211">
    <w:name w:val="ListLabel 211"/>
    <w:rPr>
      <w:rFonts w:eastAsia="Times New Roman"/>
      <w:bCs w:val="0"/>
      <w:iCs w:val="0"/>
      <w:caps w:val="0"/>
      <w:smallCaps w:val="0"/>
      <w:strike w:val="0"/>
      <w:dstrike w:val="0"/>
      <w:vanish w:val="0"/>
      <w:color w:val="000000"/>
      <w:szCs w:val="24"/>
    </w:rPr>
  </w:style>
  <w:style w:type="character" w:customStyle="1" w:styleId="ListLabel212">
    <w:name w:val="ListLabel 212"/>
    <w:rPr>
      <w:rFonts w:eastAsia="Times New Roman"/>
      <w:bCs w:val="0"/>
      <w:iCs w:val="0"/>
      <w:caps w:val="0"/>
      <w:smallCaps w:val="0"/>
      <w:strike w:val="0"/>
      <w:dstrike w:val="0"/>
      <w:vanish w:val="0"/>
      <w:color w:val="00000A"/>
      <w:szCs w:val="24"/>
    </w:rPr>
  </w:style>
  <w:style w:type="character" w:customStyle="1" w:styleId="ListLabel213">
    <w:name w:val="ListLabel 213"/>
    <w:rPr>
      <w:rFonts w:eastAsia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2"/>
      <w:szCs w:val="24"/>
      <w:u w:val="none"/>
    </w:rPr>
  </w:style>
  <w:style w:type="character" w:customStyle="1" w:styleId="ListLabel214">
    <w:name w:val="ListLabel 214"/>
    <w:rPr>
      <w:rFonts w:eastAsia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2"/>
      <w:szCs w:val="24"/>
      <w:u w:val="none"/>
    </w:rPr>
  </w:style>
  <w:style w:type="character" w:customStyle="1" w:styleId="ListLabel215">
    <w:name w:val="ListLabel 215"/>
    <w:rPr>
      <w:rFonts w:eastAsia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2"/>
      <w:szCs w:val="24"/>
      <w:u w:val="none"/>
    </w:rPr>
  </w:style>
  <w:style w:type="character" w:customStyle="1" w:styleId="ListLabel216">
    <w:name w:val="ListLabel 216"/>
    <w:rPr>
      <w:b w:val="0"/>
      <w:i w:val="0"/>
      <w:sz w:val="22"/>
    </w:rPr>
  </w:style>
  <w:style w:type="character" w:customStyle="1" w:styleId="ListLabel217">
    <w:name w:val="ListLabel 217"/>
    <w:rPr>
      <w:b w:val="0"/>
      <w:i w:val="0"/>
      <w:sz w:val="22"/>
    </w:rPr>
  </w:style>
  <w:style w:type="character" w:customStyle="1" w:styleId="ListLabel218">
    <w:name w:val="ListLabel 218"/>
    <w:rPr>
      <w:b w:val="0"/>
      <w:i w:val="0"/>
      <w:sz w:val="22"/>
    </w:rPr>
  </w:style>
  <w:style w:type="character" w:customStyle="1" w:styleId="ListLabel219">
    <w:name w:val="ListLabel 219"/>
    <w:rPr>
      <w:b w:val="0"/>
      <w:i w:val="0"/>
      <w:sz w:val="22"/>
    </w:rPr>
  </w:style>
  <w:style w:type="character" w:customStyle="1" w:styleId="ListLabel220">
    <w:name w:val="ListLabel 220"/>
    <w:rPr>
      <w:b w:val="0"/>
      <w:i w:val="0"/>
      <w:sz w:val="22"/>
    </w:rPr>
  </w:style>
  <w:style w:type="character" w:customStyle="1" w:styleId="ListLabel221">
    <w:name w:val="ListLabel 221"/>
    <w:rPr>
      <w:b w:val="0"/>
      <w:i w:val="0"/>
      <w:sz w:val="22"/>
    </w:rPr>
  </w:style>
  <w:style w:type="character" w:customStyle="1" w:styleId="ListLabel222">
    <w:name w:val="ListLabel 222"/>
    <w:rPr>
      <w:b w:val="0"/>
      <w:i w:val="0"/>
      <w:sz w:val="22"/>
    </w:rPr>
  </w:style>
  <w:style w:type="character" w:customStyle="1" w:styleId="ListLabel223">
    <w:name w:val="ListLabel 223"/>
    <w:rPr>
      <w:b w:val="0"/>
      <w:i w:val="0"/>
      <w:sz w:val="22"/>
    </w:rPr>
  </w:style>
  <w:style w:type="character" w:customStyle="1" w:styleId="ListLabel224">
    <w:name w:val="ListLabel 224"/>
    <w:rPr>
      <w:b w:val="0"/>
      <w:i w:val="0"/>
      <w:sz w:val="22"/>
    </w:rPr>
  </w:style>
  <w:style w:type="character" w:customStyle="1" w:styleId="ListLabel225">
    <w:name w:val="ListLabel 225"/>
    <w:rPr>
      <w:b w:val="0"/>
      <w:i w:val="0"/>
      <w:sz w:val="22"/>
    </w:rPr>
  </w:style>
  <w:style w:type="character" w:customStyle="1" w:styleId="ListLabel226">
    <w:name w:val="ListLabel 226"/>
    <w:rPr>
      <w:b w:val="0"/>
      <w:i w:val="0"/>
      <w:sz w:val="22"/>
    </w:rPr>
  </w:style>
  <w:style w:type="character" w:customStyle="1" w:styleId="ListLabel227">
    <w:name w:val="ListLabel 227"/>
    <w:rPr>
      <w:b w:val="0"/>
      <w:i w:val="0"/>
      <w:sz w:val="22"/>
    </w:rPr>
  </w:style>
  <w:style w:type="character" w:customStyle="1" w:styleId="ListLabel228">
    <w:name w:val="ListLabel 228"/>
    <w:rPr>
      <w:b w:val="0"/>
      <w:i w:val="0"/>
      <w:sz w:val="22"/>
    </w:rPr>
  </w:style>
  <w:style w:type="character" w:customStyle="1" w:styleId="ListLabel229">
    <w:name w:val="ListLabel 229"/>
    <w:rPr>
      <w:b w:val="0"/>
      <w:i w:val="0"/>
      <w:sz w:val="22"/>
    </w:rPr>
  </w:style>
  <w:style w:type="character" w:customStyle="1" w:styleId="ListLabel230">
    <w:name w:val="ListLabel 230"/>
    <w:rPr>
      <w:b w:val="0"/>
      <w:i w:val="0"/>
      <w:sz w:val="22"/>
    </w:rPr>
  </w:style>
  <w:style w:type="character" w:customStyle="1" w:styleId="ListLabel231">
    <w:name w:val="ListLabel 231"/>
    <w:rPr>
      <w:b w:val="0"/>
      <w:i w:val="0"/>
      <w:sz w:val="22"/>
    </w:rPr>
  </w:style>
  <w:style w:type="character" w:customStyle="1" w:styleId="ListLabel232">
    <w:name w:val="ListLabel 232"/>
    <w:rPr>
      <w:b w:val="0"/>
      <w:i w:val="0"/>
      <w:sz w:val="22"/>
    </w:rPr>
  </w:style>
  <w:style w:type="character" w:customStyle="1" w:styleId="ListLabel233">
    <w:name w:val="ListLabel 233"/>
    <w:rPr>
      <w:b w:val="0"/>
      <w:i w:val="0"/>
      <w:sz w:val="22"/>
    </w:rPr>
  </w:style>
  <w:style w:type="character" w:customStyle="1" w:styleId="ListLabel234">
    <w:name w:val="ListLabel 234"/>
    <w:rPr>
      <w:rFonts w:ascii="Palatino Linotype" w:eastAsia="Palatino Linotype" w:hAnsi="Palatino Linotype" w:cs="Palatino Linotype"/>
      <w:b/>
      <w:sz w:val="22"/>
    </w:rPr>
  </w:style>
  <w:style w:type="character" w:customStyle="1" w:styleId="ListLabel235">
    <w:name w:val="ListLabel 235"/>
    <w:rPr>
      <w:b w:val="0"/>
    </w:rPr>
  </w:style>
  <w:style w:type="character" w:customStyle="1" w:styleId="ListLabel236">
    <w:name w:val="ListLabel 236"/>
    <w:rPr>
      <w:rFonts w:ascii="Palatino Linotype" w:eastAsia="Palatino Linotype" w:hAnsi="Palatino Linotype" w:cs="Palatino Linotype"/>
      <w:b/>
      <w:color w:val="00000A"/>
      <w:sz w:val="22"/>
    </w:rPr>
  </w:style>
  <w:style w:type="character" w:customStyle="1" w:styleId="ListLabel237">
    <w:name w:val="ListLabel 237"/>
    <w:rPr>
      <w:b w:val="0"/>
    </w:rPr>
  </w:style>
  <w:style w:type="character" w:customStyle="1" w:styleId="ListLabel238">
    <w:name w:val="ListLabel 238"/>
    <w:rPr>
      <w:rFonts w:ascii="Palatino Linotype" w:eastAsia="Palatino Linotype" w:hAnsi="Palatino Linotype" w:cs="Palatino Linotype"/>
      <w:b w:val="0"/>
      <w:color w:val="00000A"/>
      <w:sz w:val="22"/>
    </w:rPr>
  </w:style>
  <w:style w:type="character" w:customStyle="1" w:styleId="ListLabel239">
    <w:name w:val="ListLabel 239"/>
    <w:rPr>
      <w:b w:val="0"/>
    </w:rPr>
  </w:style>
  <w:style w:type="character" w:customStyle="1" w:styleId="ListLabel240">
    <w:name w:val="ListLabel 240"/>
    <w:rPr>
      <w:rFonts w:ascii="Palatino Linotype" w:eastAsia="Palatino Linotype" w:hAnsi="Palatino Linotype" w:cs="Palatino Linotype"/>
      <w:b w:val="0"/>
      <w:sz w:val="22"/>
    </w:rPr>
  </w:style>
  <w:style w:type="character" w:customStyle="1" w:styleId="ListLabel241">
    <w:name w:val="ListLabel 241"/>
    <w:rPr>
      <w:b w:val="0"/>
    </w:rPr>
  </w:style>
  <w:style w:type="character" w:customStyle="1" w:styleId="ListLabel242">
    <w:name w:val="ListLabel 242"/>
    <w:rPr>
      <w:rFonts w:ascii="Palatino Linotype" w:eastAsia="Palatino Linotype" w:hAnsi="Palatino Linotype" w:cs="Palatino Linotype"/>
      <w:b w:val="0"/>
      <w:sz w:val="22"/>
    </w:rPr>
  </w:style>
  <w:style w:type="character" w:customStyle="1" w:styleId="ListLabel243">
    <w:name w:val="ListLabel 243"/>
    <w:rPr>
      <w:b w:val="0"/>
    </w:rPr>
  </w:style>
  <w:style w:type="character" w:customStyle="1" w:styleId="ListLabel244">
    <w:name w:val="ListLabel 244"/>
    <w:rPr>
      <w:rFonts w:ascii="Palatino Linotype" w:eastAsia="Palatino Linotype" w:hAnsi="Palatino Linotype" w:cs="Palatino Linotype"/>
      <w:b w:val="0"/>
      <w:sz w:val="22"/>
    </w:rPr>
  </w:style>
  <w:style w:type="character" w:customStyle="1" w:styleId="ListLabel245">
    <w:name w:val="ListLabel 245"/>
    <w:rPr>
      <w:b w:val="0"/>
    </w:rPr>
  </w:style>
  <w:style w:type="character" w:customStyle="1" w:styleId="ListLabel246">
    <w:name w:val="ListLabel 246"/>
    <w:rPr>
      <w:rFonts w:ascii="Palatino Linotype" w:eastAsia="Palatino Linotype" w:hAnsi="Palatino Linotype" w:cs="Palatino Linotype"/>
      <w:b w:val="0"/>
      <w:sz w:val="22"/>
    </w:rPr>
  </w:style>
  <w:style w:type="character" w:customStyle="1" w:styleId="ListLabel247">
    <w:name w:val="ListLabel 247"/>
    <w:rPr>
      <w:b w:val="0"/>
    </w:rPr>
  </w:style>
  <w:style w:type="character" w:customStyle="1" w:styleId="ListLabel248">
    <w:name w:val="ListLabel 248"/>
    <w:rPr>
      <w:b w:val="0"/>
    </w:rPr>
  </w:style>
  <w:style w:type="character" w:customStyle="1" w:styleId="ListLabel249">
    <w:name w:val="ListLabel 249"/>
    <w:rPr>
      <w:rFonts w:ascii="Palatino Linotype" w:eastAsia="Palatino Linotype" w:hAnsi="Palatino Linotype" w:cs="Palatino Linotype"/>
      <w:b w:val="0"/>
      <w:i w:val="0"/>
      <w:color w:val="00000A"/>
      <w:sz w:val="22"/>
      <w:szCs w:val="22"/>
    </w:rPr>
  </w:style>
  <w:style w:type="character" w:customStyle="1" w:styleId="ListLabel250">
    <w:name w:val="ListLabel 250"/>
    <w:rPr>
      <w:rFonts w:ascii="Palatino Linotype" w:eastAsia="Palatino Linotype" w:hAnsi="Palatino Linotype" w:cs="Palatino Linotype"/>
      <w:b w:val="0"/>
      <w:color w:val="00000A"/>
      <w:sz w:val="22"/>
      <w:szCs w:val="22"/>
    </w:rPr>
  </w:style>
  <w:style w:type="character" w:customStyle="1" w:styleId="ListLabel251">
    <w:name w:val="ListLabel 251"/>
    <w:rPr>
      <w:rFonts w:ascii="Palatino Linotype" w:eastAsia="Palatino Linotype" w:hAnsi="Palatino Linotype" w:cs="Palatino Linotype"/>
      <w:b/>
      <w:sz w:val="22"/>
    </w:rPr>
  </w:style>
  <w:style w:type="character" w:customStyle="1" w:styleId="ListLabel252">
    <w:name w:val="ListLabel 252"/>
    <w:rPr>
      <w:rFonts w:ascii="Palatino Linotype" w:eastAsia="Palatino Linotype" w:hAnsi="Palatino Linotype" w:cs="Palatino Linotype"/>
      <w:b/>
      <w:i w:val="0"/>
      <w:color w:val="00000A"/>
      <w:sz w:val="22"/>
    </w:rPr>
  </w:style>
  <w:style w:type="character" w:customStyle="1" w:styleId="ListLabel253">
    <w:name w:val="ListLabel 253"/>
    <w:rPr>
      <w:rFonts w:ascii="Palatino Linotype" w:eastAsia="Palatino Linotype" w:hAnsi="Palatino Linotype" w:cs="Palatino Linotype"/>
      <w:b w:val="0"/>
      <w:i w:val="0"/>
      <w:color w:val="00000A"/>
      <w:sz w:val="22"/>
    </w:rPr>
  </w:style>
  <w:style w:type="character" w:customStyle="1" w:styleId="ListLabel254">
    <w:name w:val="ListLabel 254"/>
    <w:rPr>
      <w:b w:val="0"/>
    </w:rPr>
  </w:style>
  <w:style w:type="character" w:customStyle="1" w:styleId="ListLabel255">
    <w:name w:val="ListLabel 255"/>
    <w:rPr>
      <w:b w:val="0"/>
    </w:rPr>
  </w:style>
  <w:style w:type="character" w:customStyle="1" w:styleId="ListLabel256">
    <w:name w:val="ListLabel 256"/>
    <w:rPr>
      <w:b w:val="0"/>
    </w:rPr>
  </w:style>
  <w:style w:type="character" w:customStyle="1" w:styleId="ListLabel257">
    <w:name w:val="ListLabel 257"/>
    <w:rPr>
      <w:rFonts w:eastAsia="Times New Roman"/>
    </w:rPr>
  </w:style>
  <w:style w:type="character" w:customStyle="1" w:styleId="ListLabel258">
    <w:name w:val="ListLabel 258"/>
    <w:rPr>
      <w:rFonts w:eastAsia="Times New Roman"/>
    </w:rPr>
  </w:style>
  <w:style w:type="character" w:customStyle="1" w:styleId="ListLabel259">
    <w:name w:val="ListLabel 259"/>
    <w:rPr>
      <w:b w:val="0"/>
      <w:color w:val="00000A"/>
      <w:sz w:val="22"/>
    </w:rPr>
  </w:style>
  <w:style w:type="character" w:customStyle="1" w:styleId="ListLabel260">
    <w:name w:val="ListLabel 260"/>
    <w:rPr>
      <w:b w:val="0"/>
      <w:color w:val="00000A"/>
      <w:sz w:val="22"/>
    </w:rPr>
  </w:style>
  <w:style w:type="character" w:customStyle="1" w:styleId="ListLabel261">
    <w:name w:val="ListLabel 261"/>
    <w:rPr>
      <w:b w:val="0"/>
      <w:color w:val="00000A"/>
      <w:sz w:val="22"/>
    </w:rPr>
  </w:style>
  <w:style w:type="character" w:customStyle="1" w:styleId="ListLabel262">
    <w:name w:val="ListLabel 262"/>
    <w:rPr>
      <w:b w:val="0"/>
      <w:color w:val="00000A"/>
      <w:sz w:val="22"/>
    </w:rPr>
  </w:style>
  <w:style w:type="character" w:customStyle="1" w:styleId="ListLabel263">
    <w:name w:val="ListLabel 263"/>
    <w:rPr>
      <w:rFonts w:ascii="Palatino Linotype" w:eastAsia="Palatino Linotype" w:hAnsi="Palatino Linotype" w:cs="Palatino Linotype"/>
      <w:b/>
      <w:sz w:val="22"/>
    </w:rPr>
  </w:style>
  <w:style w:type="character" w:customStyle="1" w:styleId="ListLabel264">
    <w:name w:val="ListLabel 264"/>
    <w:rPr>
      <w:rFonts w:ascii="Palatino Linotype" w:eastAsia="Palatino Linotype" w:hAnsi="Palatino Linotype" w:cs="Palatino Linotype"/>
      <w:b/>
      <w:sz w:val="22"/>
    </w:rPr>
  </w:style>
  <w:style w:type="character" w:customStyle="1" w:styleId="ListLabel265">
    <w:name w:val="ListLabel 265"/>
    <w:rPr>
      <w:b w:val="0"/>
    </w:rPr>
  </w:style>
  <w:style w:type="character" w:customStyle="1" w:styleId="WW8Num48z3">
    <w:name w:val="WW8Num48z3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4z3">
    <w:name w:val="WW8Num54z3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6z2">
    <w:name w:val="WW8Num76z2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2">
    <w:name w:val="WW8Num81z2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eltit1">
    <w:name w:val="eltit1"/>
    <w:rPr>
      <w:rFonts w:ascii="Verdana" w:eastAsia="Verdana" w:hAnsi="Verdana" w:cs="Verdana"/>
      <w:color w:val="333366"/>
      <w:sz w:val="20"/>
      <w:szCs w:val="20"/>
    </w:rPr>
  </w:style>
  <w:style w:type="character" w:customStyle="1" w:styleId="tresc">
    <w:name w:val="tresc"/>
  </w:style>
  <w:style w:type="character" w:customStyle="1" w:styleId="AkapitzlistZnak">
    <w:name w:val="Akapit z listą Znak"/>
    <w:rPr>
      <w:sz w:val="24"/>
    </w:rPr>
  </w:style>
  <w:style w:type="character" w:customStyle="1" w:styleId="spistrescipoziom1Znak">
    <w:name w:val="spis_tresci_poziom_1 Znak"/>
    <w:rPr>
      <w:rFonts w:ascii="Arial" w:eastAsia="Arial" w:hAnsi="Arial" w:cs="Arial"/>
      <w:b/>
      <w:lang w:val="pl-PL" w:eastAsia="ar-SA"/>
    </w:rPr>
  </w:style>
  <w:style w:type="character" w:customStyle="1" w:styleId="FontStyle54">
    <w:name w:val="Font Style54"/>
    <w:rPr>
      <w:rFonts w:ascii="Arial" w:eastAsia="Arial" w:hAnsi="Arial" w:cs="Arial"/>
      <w:color w:val="000000"/>
      <w:sz w:val="20"/>
      <w:szCs w:val="20"/>
    </w:rPr>
  </w:style>
  <w:style w:type="character" w:customStyle="1" w:styleId="changed-paragraphchanged">
    <w:name w:val="changed-paragraph changed"/>
  </w:style>
  <w:style w:type="character" w:customStyle="1" w:styleId="alb">
    <w:name w:val="a_lb"/>
  </w:style>
  <w:style w:type="character" w:customStyle="1" w:styleId="WW8Num44z3">
    <w:name w:val="WW8Num44z3"/>
  </w:style>
  <w:style w:type="character" w:customStyle="1" w:styleId="EndnoteCharacters">
    <w:name w:val="Endnote Characters"/>
    <w:rPr>
      <w:vertAlign w:val="superscript"/>
    </w:rPr>
  </w:style>
  <w:style w:type="character" w:customStyle="1" w:styleId="WW-Znakiprzypiswkocowych3">
    <w:name w:val="WW-Znaki przypisów końcowych3"/>
    <w:rPr>
      <w:vertAlign w:val="superscript"/>
    </w:rPr>
  </w:style>
  <w:style w:type="character" w:customStyle="1" w:styleId="WW-Znakiprzypiswdolnych2">
    <w:name w:val="WW-Znaki przypisów dolnych2"/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-Znakiprzypiswkocowych4">
    <w:name w:val="WW-Znaki przypisów końcowych4"/>
    <w:rPr>
      <w:vertAlign w:val="superscript"/>
    </w:rPr>
  </w:style>
  <w:style w:type="character" w:customStyle="1" w:styleId="WW-Znakiprzypiswdolnych11">
    <w:name w:val="WW-Znaki przypisów dolnych11"/>
    <w:rPr>
      <w:vertAlign w:val="superscript"/>
    </w:rPr>
  </w:style>
  <w:style w:type="character" w:customStyle="1" w:styleId="WWCharLFO6LVL9">
    <w:name w:val="WW_CharLFO6LVL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6LVL8">
    <w:name w:val="WW_CharLFO6LVL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6LVL7">
    <w:name w:val="WW_CharLFO6LVL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6LVL6">
    <w:name w:val="WW_CharLFO6LVL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6LVL5">
    <w:name w:val="WW_CharLFO6LVL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6LVL4">
    <w:name w:val="WW_CharLFO6LVL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6LVL3">
    <w:name w:val="WW_CharLFO6LVL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6LVL2">
    <w:name w:val="WW_CharLFO6LVL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6LVL1">
    <w:name w:val="WW_CharLFO6LVL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9">
    <w:name w:val="WW_CharLFO5LVL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8">
    <w:name w:val="WW_CharLFO5LVL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7">
    <w:name w:val="WW_CharLFO5LVL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6">
    <w:name w:val="WW_CharLFO5LVL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5">
    <w:name w:val="WW_CharLFO5LVL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4">
    <w:name w:val="WW_CharLFO5LVL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3">
    <w:name w:val="WW_CharLFO5LVL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2">
    <w:name w:val="WW_CharLFO5LVL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5LVL1">
    <w:name w:val="WW_CharLFO5LVL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9">
    <w:name w:val="WW_CharLFO4LVL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8">
    <w:name w:val="WW_CharLFO4LVL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7">
    <w:name w:val="WW_CharLFO4LVL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6">
    <w:name w:val="WW_CharLFO4LVL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5">
    <w:name w:val="WW_CharLFO4LVL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4">
    <w:name w:val="WW_CharLFO4LVL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3">
    <w:name w:val="WW_CharLFO4LVL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2">
    <w:name w:val="WW_CharLFO4LVL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4LVL1">
    <w:name w:val="WW_CharLFO4LVL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9">
    <w:name w:val="WW_CharLFO3LVL9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8">
    <w:name w:val="WW_CharLFO3LVL8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7">
    <w:name w:val="WW_CharLFO3LVL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6">
    <w:name w:val="WW_CharLFO3LVL6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5">
    <w:name w:val="WW_CharLFO3LVL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4">
    <w:name w:val="WW_CharLFO3LVL4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3">
    <w:name w:val="WW_CharLFO3LVL3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2">
    <w:name w:val="WW_CharLFO3LVL2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CharLFO3LVL1">
    <w:name w:val="WW_CharLFO3LVL1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FootnoteCharacters">
    <w:name w:val="Footnote Characters"/>
    <w:rPr>
      <w:rFonts w:eastAsia="Times New Roman"/>
      <w:vertAlign w:val="superscript"/>
    </w:rPr>
  </w:style>
  <w:style w:type="character" w:customStyle="1" w:styleId="ZnakZnak26">
    <w:name w:val="Znak Znak26"/>
    <w:rPr>
      <w:rFonts w:ascii="Cambria" w:eastAsia="Cambria" w:hAnsi="Cambria" w:cs="Cambria"/>
      <w:b/>
      <w:bCs/>
      <w:kern w:val="2"/>
      <w:sz w:val="32"/>
      <w:szCs w:val="32"/>
    </w:rPr>
  </w:style>
  <w:style w:type="character" w:customStyle="1" w:styleId="ZnakZnak25">
    <w:name w:val="Znak Znak25"/>
    <w:rPr>
      <w:rFonts w:eastAsia="Times New Roman"/>
      <w:szCs w:val="24"/>
      <w:lang w:eastAsia="pl-PL"/>
    </w:rPr>
  </w:style>
  <w:style w:type="character" w:customStyle="1" w:styleId="ZnakZnak24">
    <w:name w:val="Znak Znak24"/>
    <w:rPr>
      <w:rFonts w:ascii="Cambria" w:eastAsia="Cambria" w:hAnsi="Cambria" w:cs="Cambria"/>
      <w:b/>
      <w:bCs/>
      <w:sz w:val="26"/>
      <w:szCs w:val="26"/>
    </w:rPr>
  </w:style>
  <w:style w:type="character" w:customStyle="1" w:styleId="ZnakZnak23">
    <w:name w:val="Znak Znak23"/>
    <w:rPr>
      <w:rFonts w:ascii="Calibri" w:eastAsia="Calibri" w:hAnsi="Calibri" w:cs="Calibri"/>
      <w:b/>
      <w:bCs/>
      <w:sz w:val="28"/>
      <w:szCs w:val="28"/>
    </w:rPr>
  </w:style>
  <w:style w:type="character" w:customStyle="1" w:styleId="ZnakZnak13">
    <w:name w:val="Znak Znak13"/>
    <w:rPr>
      <w:rFonts w:eastAsia="Times New Roman"/>
      <w:iCs/>
      <w:szCs w:val="24"/>
      <w:lang w:eastAsia="pl-PL"/>
    </w:rPr>
  </w:style>
  <w:style w:type="character" w:customStyle="1" w:styleId="ZnakZnak11">
    <w:name w:val="Znak Znak11"/>
    <w:rPr>
      <w:rFonts w:eastAsia="Times New Roman"/>
      <w:szCs w:val="16"/>
    </w:rPr>
  </w:style>
  <w:style w:type="character" w:customStyle="1" w:styleId="ListLabel577">
    <w:name w:val="ListLabel 577"/>
    <w:rPr>
      <w:rFonts w:eastAsia="Arial"/>
    </w:rPr>
  </w:style>
  <w:style w:type="character" w:customStyle="1" w:styleId="ListLabel578">
    <w:name w:val="ListLabel 578"/>
    <w:rPr>
      <w:rFonts w:eastAsia="Arial"/>
    </w:rPr>
  </w:style>
  <w:style w:type="character" w:customStyle="1" w:styleId="ListLabel579">
    <w:name w:val="ListLabel 579"/>
    <w:rPr>
      <w:rFonts w:eastAsia="Arial"/>
    </w:rPr>
  </w:style>
  <w:style w:type="character" w:customStyle="1" w:styleId="ListLabel580">
    <w:name w:val="ListLabel 580"/>
    <w:rPr>
      <w:rFonts w:eastAsia="Arial"/>
    </w:rPr>
  </w:style>
  <w:style w:type="character" w:customStyle="1" w:styleId="ListLabel581">
    <w:name w:val="ListLabel 581"/>
    <w:rPr>
      <w:rFonts w:eastAsia="Times New Roman"/>
    </w:rPr>
  </w:style>
  <w:style w:type="character" w:customStyle="1" w:styleId="ListLabel582">
    <w:name w:val="ListLabel 582"/>
    <w:rPr>
      <w:rFonts w:eastAsia="Times New Roman"/>
    </w:rPr>
  </w:style>
  <w:style w:type="character" w:customStyle="1" w:styleId="WW8Num51z8">
    <w:name w:val="WW8Num51z8"/>
  </w:style>
  <w:style w:type="character" w:customStyle="1" w:styleId="WW8Num51z7">
    <w:name w:val="WW8Num51z7"/>
  </w:style>
  <w:style w:type="character" w:customStyle="1" w:styleId="WW8Num51z6">
    <w:name w:val="WW8Num51z6"/>
  </w:style>
  <w:style w:type="character" w:customStyle="1" w:styleId="WW8Num51z5">
    <w:name w:val="WW8Num51z5"/>
  </w:style>
  <w:style w:type="character" w:styleId="Nierozpoznanawzmianka">
    <w:name w:val="Unresolved Mention"/>
    <w:rPr>
      <w:color w:val="605E5C"/>
      <w:highlight w:val="lightGray"/>
    </w:rPr>
  </w:style>
  <w:style w:type="character" w:customStyle="1" w:styleId="ListLabel278">
    <w:name w:val="ListLabel 278"/>
    <w:rPr>
      <w:rFonts w:ascii="Tahoma" w:eastAsia="Times New Roman" w:hAnsi="Tahoma" w:cs="Tahoma"/>
      <w:b/>
      <w:i w:val="0"/>
      <w:sz w:val="18"/>
    </w:rPr>
  </w:style>
  <w:style w:type="character" w:customStyle="1" w:styleId="ListLabel279">
    <w:name w:val="ListLabel 279"/>
    <w:rPr>
      <w:rFonts w:eastAsia="Times New Roman"/>
    </w:rPr>
  </w:style>
  <w:style w:type="character" w:customStyle="1" w:styleId="ListLabel280">
    <w:name w:val="ListLabel 280"/>
    <w:rPr>
      <w:rFonts w:eastAsia="Times New Roman"/>
    </w:rPr>
  </w:style>
  <w:style w:type="character" w:customStyle="1" w:styleId="ListLabel281">
    <w:name w:val="ListLabel 281"/>
    <w:rPr>
      <w:rFonts w:eastAsia="Times New Roman"/>
    </w:rPr>
  </w:style>
  <w:style w:type="character" w:customStyle="1" w:styleId="ListLabel282">
    <w:name w:val="ListLabel 282"/>
    <w:rPr>
      <w:rFonts w:eastAsia="Times New Roman"/>
    </w:rPr>
  </w:style>
  <w:style w:type="character" w:customStyle="1" w:styleId="ListLabel283">
    <w:name w:val="ListLabel 283"/>
    <w:rPr>
      <w:rFonts w:eastAsia="Times New Roman"/>
    </w:rPr>
  </w:style>
  <w:style w:type="character" w:customStyle="1" w:styleId="ListLabel284">
    <w:name w:val="ListLabel 284"/>
    <w:rPr>
      <w:rFonts w:eastAsia="Times New Roman"/>
    </w:rPr>
  </w:style>
  <w:style w:type="character" w:customStyle="1" w:styleId="ListLabel285">
    <w:name w:val="ListLabel 285"/>
    <w:rPr>
      <w:rFonts w:eastAsia="Times New Roman"/>
    </w:rPr>
  </w:style>
  <w:style w:type="character" w:customStyle="1" w:styleId="ListLabel286">
    <w:name w:val="ListLabel 286"/>
    <w:rPr>
      <w:rFonts w:eastAsia="Times New Roman"/>
    </w:rPr>
  </w:style>
  <w:style w:type="character" w:customStyle="1" w:styleId="ListLabel576">
    <w:name w:val="ListLabel 576"/>
    <w:rPr>
      <w:rFonts w:ascii="Tahoma" w:eastAsia="Tahoma" w:hAnsi="Tahoma" w:cs="Tahoma"/>
      <w:color w:val="00000A"/>
      <w:sz w:val="18"/>
    </w:rPr>
  </w:style>
  <w:style w:type="character" w:customStyle="1" w:styleId="ListLabel575">
    <w:name w:val="ListLabel 575"/>
    <w:rPr>
      <w:rFonts w:ascii="Tahoma" w:eastAsia="Tahoma" w:hAnsi="Tahoma" w:cs="Tahoma"/>
      <w:b/>
      <w:sz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2">
    <w:name w:val="WW-Absatz-Standardschriftart1111111111111111111111111111111111111111111111111111111111111111111111111111111111111111111111111111111111111111111111111111111111111111111111111111111111111111111111111111111111111111111111111111111111111111111111111111114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1">
    <w:name w:val="WW-Absatz-Standardschriftart1111111111111111111111111111111111111111111111111111111111111111111111111111111111111111111111111111111111111111111111111111111111111111111111111111111111111111111111111111111111111111111111111111111111111111111111111111114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70">
    <w:name w:val="WW-Absatz-Standardschriftart1111111111111111111111111111111111111111111111111111111111111111111111111111111111111111111111111111111111111111111111111111111111111111111111111111111111111111111111111111111111111111111111111111111111111111111111111111114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9">
    <w:name w:val="WW-Absatz-Standardschriftart1111111111111111111111111111111111111111111111111111111111111111111111111111111111111111111111111111111111111111111111111111111111111111111111111111111111111111111111111111111111111111111111111111111111111111111111111111114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8">
    <w:name w:val="WW-Absatz-Standardschriftart1111111111111111111111111111111111111111111111111111111111111111111111111111111111111111111111111111111111111111111111111111111111111111111111111111111111111111111111111111111111111111111111111111111111111111111111111111114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7">
    <w:name w:val="WW-Absatz-Standardschriftart1111111111111111111111111111111111111111111111111111111111111111111111111111111111111111111111111111111111111111111111111111111111111111111111111111111111111111111111111111111111111111111111111111111111111111111111111111114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6">
    <w:name w:val="WW-Absatz-Standardschriftart1111111111111111111111111111111111111111111111111111111111111111111111111111111111111111111111111111111111111111111111111111111111111111111111111111111111111111111111111111111111111111111111111111111111111111111111111111114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5">
    <w:name w:val="WW-Absatz-Standardschriftart1111111111111111111111111111111111111111111111111111111111111111111111111111111111111111111111111111111111111111111111111111111111111111111111111111111111111111111111111111111111111111111111111111111111111111111111111111114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4">
    <w:name w:val="WW-Absatz-Standardschriftart1111111111111111111111111111111111111111111111111111111111111111111111111111111111111111111111111111111111111111111111111111111111111111111111111111111111111111111111111111111111111111111111111111111111111111111111111111114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3">
    <w:name w:val="WW-Absatz-Standardschriftart1111111111111111111111111111111111111111111111111111111111111111111111111111111111111111111111111111111111111111111111111111111111111111111111111111111111111111111111111111111111111111111111111111111111111111111111111111114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2">
    <w:name w:val="WW-Absatz-Standardschriftart1111111111111111111111111111111111111111111111111111111111111111111111111111111111111111111111111111111111111111111111111111111111111111111111111111111111111111111111111111111111111111111111111111111111111111111111111111114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1">
    <w:name w:val="WW-Absatz-Standardschriftart1111111111111111111111111111111111111111111111111111111111111111111111111111111111111111111111111111111111111111111111111111111111111111111111111111111111111111111111111111111111111111111111111111111111111111111111111111114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60">
    <w:name w:val="WW-Absatz-Standardschriftart1111111111111111111111111111111111111111111111111111111111111111111111111111111111111111111111111111111111111111111111111111111111111111111111111111111111111111111111111111111111111111111111111111111111111111111111111111114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9">
    <w:name w:val="WW-Absatz-Standardschriftart1111111111111111111111111111111111111111111111111111111111111111111111111111111111111111111111111111111111111111111111111111111111111111111111111111111111111111111111111111111111111111111111111111111111111111111111111111114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8">
    <w:name w:val="WW-Absatz-Standardschriftart1111111111111111111111111111111111111111111111111111111111111111111111111111111111111111111111111111111111111111111111111111111111111111111111111111111111111111111111111111111111111111111111111111111111111111111111111111114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7">
    <w:name w:val="WW-Absatz-Standardschriftart1111111111111111111111111111111111111111111111111111111111111111111111111111111111111111111111111111111111111111111111111111111111111111111111111111111111111111111111111111111111111111111111111111111111111111111111111111114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6">
    <w:name w:val="WW-Absatz-Standardschriftart1111111111111111111111111111111111111111111111111111111111111111111111111111111111111111111111111111111111111111111111111111111111111111111111111111111111111111111111111111111111111111111111111111111111111111111111111111114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5">
    <w:name w:val="WW-Absatz-Standardschriftart1111111111111111111111111111111111111111111111111111111111111111111111111111111111111111111111111111111111111111111111111111111111111111111111111111111111111111111111111111111111111111111111111111111111111111111111111111114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4">
    <w:name w:val="WW-Absatz-Standardschriftart1111111111111111111111111111111111111111111111111111111111111111111111111111111111111111111111111111111111111111111111111111111111111111111111111111111111111111111111111111111111111111111111111111111111111111111111111111114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3">
    <w:name w:val="WW-Absatz-Standardschriftart1111111111111111111111111111111111111111111111111111111111111111111111111111111111111111111111111111111111111111111111111111111111111111111111111111111111111111111111111111111111111111111111111111111111111111111111111111114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2">
    <w:name w:val="WW-Absatz-Standardschriftart1111111111111111111111111111111111111111111111111111111111111111111111111111111111111111111111111111111111111111111111111111111111111111111111111111111111111111111111111111111111111111111111111111111111111111111111111111114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1">
    <w:name w:val="WW-Absatz-Standardschriftart1111111111111111111111111111111111111111111111111111111111111111111111111111111111111111111111111111111111111111111111111111111111111111111111111111111111111111111111111111111111111111111111111111111111111111111111111111114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50">
    <w:name w:val="WW-Absatz-Standardschriftart1111111111111111111111111111111111111111111111111111111111111111111111111111111111111111111111111111111111111111111111111111111111111111111111111111111111111111111111111111111111111111111111111111111111111111111111111111114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9">
    <w:name w:val="WW-Absatz-Standardschriftart1111111111111111111111111111111111111111111111111111111111111111111111111111111111111111111111111111111111111111111111111111111111111111111111111111111111111111111111111111111111111111111111111111111111111111111111111111114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8">
    <w:name w:val="WW-Absatz-Standardschriftart1111111111111111111111111111111111111111111111111111111111111111111111111111111111111111111111111111111111111111111111111111111111111111111111111111111111111111111111111111111111111111111111111111111111111111111111111111114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7">
    <w:name w:val="WW-Absatz-Standardschriftart111111111111111111111111111111111111111111111111111111111111111111111111111111111111111111111111111111111111111111111111111111111111111111111111111111111111111111111111111111111111111111111111111111111111111111111111111111447"/>
  </w:style>
  <w:style w:type="character" w:customStyle="1" w:styleId="spolka">
    <w:name w:val="spolka"/>
    <w:rPr>
      <w:u w:val="wavyDouble"/>
    </w:rPr>
  </w:style>
  <w:style w:type="character" w:customStyle="1" w:styleId="txt">
    <w:name w:val="txt"/>
  </w:style>
  <w:style w:type="character" w:customStyle="1" w:styleId="WW-Znakiprzypiswkocowych1">
    <w:name w:val="WW-Znaki przypisów końcowych1"/>
    <w:rPr>
      <w:vertAlign w:val="superscript"/>
    </w:rPr>
  </w:style>
  <w:style w:type="character" w:customStyle="1" w:styleId="oznaczenie">
    <w:name w:val="oznaczenie"/>
  </w:style>
  <w:style w:type="character" w:customStyle="1" w:styleId="tabulatory">
    <w:name w:val="tabulatory"/>
  </w:style>
  <w:style w:type="character" w:customStyle="1" w:styleId="akapitdomyslny1">
    <w:name w:val="akapitdomyslny1"/>
  </w:style>
  <w:style w:type="character" w:customStyle="1" w:styleId="txt-old">
    <w:name w:val="txt-old"/>
  </w:style>
  <w:style w:type="character" w:customStyle="1" w:styleId="txt-new">
    <w:name w:val="txt-new"/>
  </w:style>
  <w:style w:type="character" w:customStyle="1" w:styleId="NagwekZnak1">
    <w:name w:val="Nagłówek Znak1"/>
    <w:rPr>
      <w:rFonts w:ascii="Calibri" w:eastAsia="Times New Roman" w:hAnsi="Calibri" w:cs="Calibri"/>
      <w:sz w:val="24"/>
      <w:szCs w:val="24"/>
    </w:rPr>
  </w:style>
  <w:style w:type="character" w:customStyle="1" w:styleId="CytatZnak">
    <w:name w:val="Cytat Znak"/>
    <w:rPr>
      <w:sz w:val="24"/>
      <w:lang w:val="pl-PL"/>
    </w:rPr>
  </w:style>
  <w:style w:type="character" w:customStyle="1" w:styleId="apple-converted-space">
    <w:name w:val="apple-converted-space"/>
  </w:style>
  <w:style w:type="character" w:customStyle="1" w:styleId="onetix">
    <w:name w:val="onetix"/>
  </w:style>
  <w:style w:type="character" w:customStyle="1" w:styleId="akapitustep1">
    <w:name w:val="akapitustep1"/>
  </w:style>
  <w:style w:type="character" w:customStyle="1" w:styleId="hitword">
    <w:name w:val="hitword"/>
  </w:style>
  <w:style w:type="character" w:customStyle="1" w:styleId="akapitdomyslnynastepne1">
    <w:name w:val="akapitdomyslnynastepne1"/>
  </w:style>
  <w:style w:type="character" w:customStyle="1" w:styleId="WPHyperlink">
    <w:name w:val="WP_Hyperlink"/>
    <w:rPr>
      <w:color w:val="0000FF"/>
      <w:u w:val="single"/>
    </w:rPr>
  </w:style>
  <w:style w:type="character" w:customStyle="1" w:styleId="WW-Znakiprzypiswdolnych1">
    <w:name w:val="WW-Znaki przypisów dolnych1"/>
    <w:rPr>
      <w:vertAlign w:val="superscrip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eastAsia="Times New Roman"/>
      <w:bCs w:val="0"/>
    </w:rPr>
  </w:style>
  <w:style w:type="character" w:customStyle="1" w:styleId="WW8Num69z1">
    <w:name w:val="WW8Num69z1"/>
    <w:rPr>
      <w:rFonts w:eastAsia="Times New Roman"/>
    </w:rPr>
  </w:style>
  <w:style w:type="character" w:customStyle="1" w:styleId="WW8Num70z0">
    <w:name w:val="WW8Num70z0"/>
    <w:rPr>
      <w:rFonts w:eastAsia="Times New Roman"/>
      <w:bCs w:val="0"/>
    </w:rPr>
  </w:style>
  <w:style w:type="character" w:customStyle="1" w:styleId="WW8Num71z0">
    <w:name w:val="WW8Num71z0"/>
    <w:rPr>
      <w:sz w:val="18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eastAsia="Times New Roman"/>
    </w:rPr>
  </w:style>
  <w:style w:type="character" w:customStyle="1" w:styleId="WW8Num75z1">
    <w:name w:val="WW8Num75z1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TekstpodstawowyZnak1">
    <w:name w:val="Tekst podstawowy Znak1"/>
    <w:rPr>
      <w:rFonts w:ascii="Arial" w:eastAsia="Times New Roman" w:hAnsi="Arial" w:cs="Arial"/>
      <w:sz w:val="24"/>
      <w:lang w:val="pl-PL"/>
    </w:rPr>
  </w:style>
  <w:style w:type="character" w:customStyle="1" w:styleId="TekstpodstawowyzwciciemZnak">
    <w:name w:val="Tekst podstawowy z wcięciem Znak"/>
    <w:rPr>
      <w:rFonts w:ascii="Arial" w:eastAsia="Times New Roman" w:hAnsi="Arial" w:cs="Arial"/>
      <w:sz w:val="24"/>
      <w:szCs w:val="24"/>
      <w:lang w:val="pl-PL"/>
    </w:rPr>
  </w:style>
  <w:style w:type="character" w:customStyle="1" w:styleId="Tekstpodstawowyzwciciem2Znak">
    <w:name w:val="Tekst podstawowy z wcięciem 2 Znak"/>
    <w:rPr>
      <w:rFonts w:eastAsia="Times New Roman"/>
      <w:szCs w:val="24"/>
      <w:lang w:eastAsia="pl-PL"/>
    </w:rPr>
  </w:style>
  <w:style w:type="character" w:customStyle="1" w:styleId="WW8Num51z3">
    <w:name w:val="WW8Num51z3"/>
    <w:rPr>
      <w:rFonts w:ascii="Tahoma" w:eastAsia="Tahoma" w:hAnsi="Tahoma" w:cs="Tahoma"/>
      <w:b w:val="0"/>
      <w:iCs/>
      <w:color w:val="000000"/>
      <w:sz w:val="18"/>
      <w:szCs w:val="18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Konsspekt1Znak">
    <w:name w:val="Konsspekt 1 Znak"/>
    <w:rPr>
      <w:rFonts w:ascii="Tahoma" w:eastAsia="Tahoma" w:hAnsi="Tahoma" w:cs="Tahoma"/>
      <w:b/>
      <w:sz w:val="28"/>
      <w:szCs w:val="24"/>
    </w:rPr>
  </w:style>
  <w:style w:type="character" w:customStyle="1" w:styleId="Konspekt2Znak">
    <w:name w:val="Konspekt 2 Znak"/>
    <w:rPr>
      <w:rFonts w:ascii="Tahoma" w:eastAsia="Tahoma" w:hAnsi="Tahoma" w:cs="Tahoma"/>
      <w:b/>
      <w:sz w:val="24"/>
      <w:szCs w:val="24"/>
    </w:rPr>
  </w:style>
  <w:style w:type="character" w:customStyle="1" w:styleId="Teksttreci">
    <w:name w:val="Tekst treści_"/>
    <w:rPr>
      <w:sz w:val="21"/>
      <w:highlight w:val="white"/>
    </w:rPr>
  </w:style>
  <w:style w:type="character" w:customStyle="1" w:styleId="MapadokumentuZnak">
    <w:name w:val="Mapa dokumentu Znak"/>
    <w:rPr>
      <w:rFonts w:ascii="Tahoma" w:eastAsia="Tahoma" w:hAnsi="Tahoma" w:cs="Tahoma"/>
      <w:highlight w:val="darkBlue"/>
    </w:rPr>
  </w:style>
  <w:style w:type="character" w:customStyle="1" w:styleId="ListLabel21">
    <w:name w:val="ListLabel 21"/>
    <w:rPr>
      <w:rFonts w:eastAsia="Wingdings"/>
    </w:rPr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6">
    <w:name w:val="WW-Absatz-Standardschriftart1111111111111111111111111111111111111111111111111111111111111111111111111111111111111111111111111111111111111111111111111111111111111111111111111111111111111111111111111111111111111111111111111111111111111111111111111111114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5">
    <w:name w:val="WW-Absatz-Standardschriftart1111111111111111111111111111111111111111111111111111111111111111111111111111111111111111111111111111111111111111111111111111111111111111111111111111111111111111111111111111111111111111111111111111111111111111111111111111114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4">
    <w:name w:val="WW-Absatz-Standardschriftart1111111111111111111111111111111111111111111111111111111111111111111111111111111111111111111111111111111111111111111111111111111111111111111111111111111111111111111111111111111111111111111111111111111111111111111111111111114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3">
    <w:name w:val="WW-Absatz-Standardschriftart111111111111111111111111111111111111111111111111111111111111111111111111111111111111111111111111111111111111111111111111111111111111111111111111111111111111111111111111111111111111111111111111111111111111111111111111111111443"/>
  </w:style>
  <w:style w:type="character" w:customStyle="1" w:styleId="Domylnaczcionkaakapitu12">
    <w:name w:val="Domyślna czcionka akapitu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2">
    <w:name w:val="WW-Absatz-Standardschriftart1111111111111111111111111111111111111111111111111111111111111111111111111111111111111111111111111111111111111111111111111111111111111111111111111111111111111111111111111111111111111111111111111111111111111111111111111111114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1">
    <w:name w:val="WW-Absatz-Standardschriftart1111111111111111111111111111111111111111111111111111111111111111111111111111111111111111111111111111111111111111111111111111111111111111111111111111111111111111111111111111111111111111111111111111111111111111111111111111114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40">
    <w:name w:val="WW-Absatz-Standardschriftart1111111111111111111111111111111111111111111111111111111111111111111111111111111111111111111111111111111111111111111111111111111111111111111111111111111111111111111111111111111111111111111111111111111111111111111111111111114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9">
    <w:name w:val="WW-Absatz-Standardschriftart1111111111111111111111111111111111111111111111111111111111111111111111111111111111111111111111111111111111111111111111111111111111111111111111111111111111111111111111111111111111111111111111111111111111111111111111111111114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8">
    <w:name w:val="WW-Absatz-Standardschriftart1111111111111111111111111111111111111111111111111111111111111111111111111111111111111111111111111111111111111111111111111111111111111111111111111111111111111111111111111111111111111111111111111111111111111111111111111111114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7">
    <w:name w:val="WW-Absatz-Standardschriftart1111111111111111111111111111111111111111111111111111111111111111111111111111111111111111111111111111111111111111111111111111111111111111111111111111111111111111111111111111111111111111111111111111111111111111111111111111114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6">
    <w:name w:val="WW-Absatz-Standardschriftart1111111111111111111111111111111111111111111111111111111111111111111111111111111111111111111111111111111111111111111111111111111111111111111111111111111111111111111111111111111111111111111111111111111111111111111111111111114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5">
    <w:name w:val="WW-Absatz-Standardschriftart1111111111111111111111111111111111111111111111111111111111111111111111111111111111111111111111111111111111111111111111111111111111111111111111111111111111111111111111111111111111111111111111111111111111111111111111111111114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4">
    <w:name w:val="WW-Absatz-Standardschriftart1111111111111111111111111111111111111111111111111111111111111111111111111111111111111111111111111111111111111111111111111111111111111111111111111111111111111111111111111111111111111111111111111111111111111111111111111111114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3">
    <w:name w:val="WW-Absatz-Standardschriftart1111111111111111111111111111111111111111111111111111111111111111111111111111111111111111111111111111111111111111111111111111111111111111111111111111111111111111111111111111111111111111111111111111111111111111111111111111114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2">
    <w:name w:val="WW-Absatz-Standardschriftart1111111111111111111111111111111111111111111111111111111111111111111111111111111111111111111111111111111111111111111111111111111111111111111111111111111111111111111111111111111111111111111111111111111111111111111111111111114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1">
    <w:name w:val="WW-Absatz-Standardschriftart1111111111111111111111111111111111111111111111111111111111111111111111111111111111111111111111111111111111111111111111111111111111111111111111111111111111111111111111111111111111111111111111111111111111111111111111111111114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30">
    <w:name w:val="WW-Absatz-Standardschriftart1111111111111111111111111111111111111111111111111111111111111111111111111111111111111111111111111111111111111111111111111111111111111111111111111111111111111111111111111111111111111111111111111111111111111111111111111111114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9">
    <w:name w:val="WW-Absatz-Standardschriftart1111111111111111111111111111111111111111111111111111111111111111111111111111111111111111111111111111111111111111111111111111111111111111111111111111111111111111111111111111111111111111111111111111111111111111111111111111114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8">
    <w:name w:val="WW-Absatz-Standardschriftart1111111111111111111111111111111111111111111111111111111111111111111111111111111111111111111111111111111111111111111111111111111111111111111111111111111111111111111111111111111111111111111111111111111111111111111111111111114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7">
    <w:name w:val="WW-Absatz-Standardschriftart1111111111111111111111111111111111111111111111111111111111111111111111111111111111111111111111111111111111111111111111111111111111111111111111111111111111111111111111111111111111111111111111111111111111111111111111111111114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6">
    <w:name w:val="WW-Absatz-Standardschriftart1111111111111111111111111111111111111111111111111111111111111111111111111111111111111111111111111111111111111111111111111111111111111111111111111111111111111111111111111111111111111111111111111111111111111111111111111111114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5">
    <w:name w:val="WW-Absatz-Standardschriftart1111111111111111111111111111111111111111111111111111111111111111111111111111111111111111111111111111111111111111111111111111111111111111111111111111111111111111111111111111111111111111111111111111111111111111111111111111114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4">
    <w:name w:val="WW-Absatz-Standardschriftart1111111111111111111111111111111111111111111111111111111111111111111111111111111111111111111111111111111111111111111111111111111111111111111111111111111111111111111111111111111111111111111111111111111111111111111111111111114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3">
    <w:name w:val="WW-Absatz-Standardschriftart1111111111111111111111111111111111111111111111111111111111111111111111111111111111111111111111111111111111111111111111111111111111111111111111111111111111111111111111111111111111111111111111111111111111111111111111111111114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2">
    <w:name w:val="WW-Absatz-Standardschriftart1111111111111111111111111111111111111111111111111111111111111111111111111111111111111111111111111111111111111111111111111111111111111111111111111111111111111111111111111111111111111111111111111111111111111111111111111111114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1">
    <w:name w:val="WW-Absatz-Standardschriftart1111111111111111111111111111111111111111111111111111111111111111111111111111111111111111111111111111111111111111111111111111111111111111111111111111111111111111111111111111111111111111111111111111111111111111111111111111114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20">
    <w:name w:val="WW-Absatz-Standardschriftart1111111111111111111111111111111111111111111111111111111111111111111111111111111111111111111111111111111111111111111111111111111111111111111111111111111111111111111111111111111111111111111111111111111111111111111111111111114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9">
    <w:name w:val="WW-Absatz-Standardschriftart1111111111111111111111111111111111111111111111111111111111111111111111111111111111111111111111111111111111111111111111111111111111111111111111111111111111111111111111111111111111111111111111111111111111111111111111111111114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8">
    <w:name w:val="WW-Absatz-Standardschriftart1111111111111111111111111111111111111111111111111111111111111111111111111111111111111111111111111111111111111111111111111111111111111111111111111111111111111111111111111111111111111111111111111111111111111111111111111111114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7">
    <w:name w:val="WW-Absatz-Standardschriftart1111111111111111111111111111111111111111111111111111111111111111111111111111111111111111111111111111111111111111111111111111111111111111111111111111111111111111111111111111111111111111111111111111111111111111111111111111114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6">
    <w:name w:val="WW-Absatz-Standardschriftart1111111111111111111111111111111111111111111111111111111111111111111111111111111111111111111111111111111111111111111111111111111111111111111111111111111111111111111111111111111111111111111111111111111111111111111111111111114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5">
    <w:name w:val="WW-Absatz-Standardschriftart1111111111111111111111111111111111111111111111111111111111111111111111111111111111111111111111111111111111111111111111111111111111111111111111111111111111111111111111111111111111111111111111111111111111111111111111111111114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4">
    <w:name w:val="WW-Absatz-Standardschriftart1111111111111111111111111111111111111111111111111111111111111111111111111111111111111111111111111111111111111111111111111111111111111111111111111111111111111111111111111111111111111111111111111111111111111111111111111111114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3">
    <w:name w:val="WW-Absatz-Standardschriftart1111111111111111111111111111111111111111111111111111111111111111111111111111111111111111111111111111111111111111111111111111111111111111111111111111111111111111111111111111111111111111111111111111111111111111111111111111114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2">
    <w:name w:val="WW-Absatz-Standardschriftart1111111111111111111111111111111111111111111111111111111111111111111111111111111111111111111111111111111111111111111111111111111111111111111111111111111111111111111111111111111111111111111111111111111111111111111111111111114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1">
    <w:name w:val="WW-Absatz-Standardschriftart1111111111111111111111111111111111111111111111111111111111111111111111111111111111111111111111111111111111111111111111111111111111111111111111111111111111111111111111111111111111111111111111111111111111111111111111111111114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10">
    <w:name w:val="WW-Absatz-Standardschriftart1111111111111111111111111111111111111111111111111111111111111111111111111111111111111111111111111111111111111111111111111111111111111111111111111111111111111111111111111111111111111111111111111111111111111111111111111111114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9">
    <w:name w:val="WW-Absatz-Standardschriftart1111111111111111111111111111111111111111111111111111111111111111111111111111111111111111111111111111111111111111111111111111111111111111111111111111111111111111111111111111111111111111111111111111111111111111111111111111114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8">
    <w:name w:val="WW-Absatz-Standardschriftart1111111111111111111111111111111111111111111111111111111111111111111111111111111111111111111111111111111111111111111111111111111111111111111111111111111111111111111111111111111111111111111111111111111111111111111111111111114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7">
    <w:name w:val="WW-Absatz-Standardschriftart1111111111111111111111111111111111111111111111111111111111111111111111111111111111111111111111111111111111111111111111111111111111111111111111111111111111111111111111111111111111111111111111111111111111111111111111111111114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6">
    <w:name w:val="WW-Absatz-Standardschriftart1111111111111111111111111111111111111111111111111111111111111111111111111111111111111111111111111111111111111111111111111111111111111111111111111111111111111111111111111111111111111111111111111111111111111111111111111111114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5">
    <w:name w:val="WW-Absatz-Standardschriftart1111111111111111111111111111111111111111111111111111111111111111111111111111111111111111111111111111111111111111111111111111111111111111111111111111111111111111111111111111111111111111111111111111111111111111111111111111114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4">
    <w:name w:val="WW-Absatz-Standardschriftart1111111111111111111111111111111111111111111111111111111111111111111111111111111111111111111111111111111111111111111111111111111111111111111111111111111111111111111111111111111111111111111111111111111111111111111111111111114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3">
    <w:name w:val="WW-Absatz-Standardschriftart1111111111111111111111111111111111111111111111111111111111111111111111111111111111111111111111111111111111111111111111111111111111111111111111111111111111111111111111111111111111111111111111111111111111111111111111111111114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2">
    <w:name w:val="WW-Absatz-Standardschriftart1111111111111111111111111111111111111111111111111111111111111111111111111111111111111111111111111111111111111111111111111111111111111111111111111111111111111111111111111111111111111111111111111111111111111111111111111111114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1">
    <w:name w:val="WW-Absatz-Standardschriftart1111111111111111111111111111111111111111111111111111111111111111111111111111111111111111111111111111111111111111111111111111111111111111111111111111111111111111111111111111111111111111111111111111111111111111111111111111114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400">
    <w:name w:val="WW-Absatz-Standardschriftart1111111111111111111111111111111111111111111111111111111111111111111111111111111111111111111111111111111111111111111111111111111111111111111111111111111111111111111111111111111111111111111111111111111111111111111111111111114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9">
    <w:name w:val="WW-Absatz-Standardschriftart1111111111111111111111111111111111111111111111111111111111111111111111111111111111111111111111111111111111111111111111111111111111111111111111111111111111111111111111111111111111111111111111111111111111111111111111111111113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8">
    <w:name w:val="WW-Absatz-Standardschriftart1111111111111111111111111111111111111111111111111111111111111111111111111111111111111111111111111111111111111111111111111111111111111111111111111111111111111111111111111111111111111111111111111111111111111111111111111111113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7">
    <w:name w:val="WW-Absatz-Standardschriftart1111111111111111111111111111111111111111111111111111111111111111111111111111111111111111111111111111111111111111111111111111111111111111111111111111111111111111111111111111111111111111111111111111111111111111111111111111113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6">
    <w:name w:val="WW-Absatz-Standardschriftart1111111111111111111111111111111111111111111111111111111111111111111111111111111111111111111111111111111111111111111111111111111111111111111111111111111111111111111111111111111111111111111111111111111111111111111111111111113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5">
    <w:name w:val="WW-Absatz-Standardschriftart1111111111111111111111111111111111111111111111111111111111111111111111111111111111111111111111111111111111111111111111111111111111111111111111111111111111111111111111111111111111111111111111111111111111111111111111111111113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4">
    <w:name w:val="WW-Absatz-Standardschriftart1111111111111111111111111111111111111111111111111111111111111111111111111111111111111111111111111111111111111111111111111111111111111111111111111111111111111111111111111111111111111111111111111111111111111111111111111111113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3">
    <w:name w:val="WW-Absatz-Standardschriftart1111111111111111111111111111111111111111111111111111111111111111111111111111111111111111111111111111111111111111111111111111111111111111111111111111111111111111111111111111111111111111111111111111111111111111111111111111113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2">
    <w:name w:val="WW-Absatz-Standardschriftart1111111111111111111111111111111111111111111111111111111111111111111111111111111111111111111111111111111111111111111111111111111111111111111111111111111111111111111111111111111111111111111111111111111111111111111111111111113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1">
    <w:name w:val="WW-Absatz-Standardschriftart1111111111111111111111111111111111111111111111111111111111111111111111111111111111111111111111111111111111111111111111111111111111111111111111111111111111111111111111111111111111111111111111111111111111111111111111111111113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90">
    <w:name w:val="WW-Absatz-Standardschriftart1111111111111111111111111111111111111111111111111111111111111111111111111111111111111111111111111111111111111111111111111111111111111111111111111111111111111111111111111111111111111111111111111111111111111111111111111111113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9">
    <w:name w:val="WW-Absatz-Standardschriftart1111111111111111111111111111111111111111111111111111111111111111111111111111111111111111111111111111111111111111111111111111111111111111111111111111111111111111111111111111111111111111111111111111111111111111111111111111113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8">
    <w:name w:val="WW-Absatz-Standardschriftart1111111111111111111111111111111111111111111111111111111111111111111111111111111111111111111111111111111111111111111111111111111111111111111111111111111111111111111111111111111111111111111111111111111111111111111111111111113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7">
    <w:name w:val="WW-Absatz-Standardschriftart1111111111111111111111111111111111111111111111111111111111111111111111111111111111111111111111111111111111111111111111111111111111111111111111111111111111111111111111111111111111111111111111111111111111111111111111111111113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6">
    <w:name w:val="WW-Absatz-Standardschriftart1111111111111111111111111111111111111111111111111111111111111111111111111111111111111111111111111111111111111111111111111111111111111111111111111111111111111111111111111111111111111111111111111111111111111111111111111111113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5">
    <w:name w:val="WW-Absatz-Standardschriftart1111111111111111111111111111111111111111111111111111111111111111111111111111111111111111111111111111111111111111111111111111111111111111111111111111111111111111111111111111111111111111111111111111111111111111111111111111113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4">
    <w:name w:val="WW-Absatz-Standardschriftart1111111111111111111111111111111111111111111111111111111111111111111111111111111111111111111111111111111111111111111111111111111111111111111111111111111111111111111111111111111111111111111111111111111111111111111111111111113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3">
    <w:name w:val="WW-Absatz-Standardschriftart1111111111111111111111111111111111111111111111111111111111111111111111111111111111111111111111111111111111111111111111111111111111111111111111111111111111111111111111111111111111111111111111111111111111111111111111111111113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2">
    <w:name w:val="WW-Absatz-Standardschriftart1111111111111111111111111111111111111111111111111111111111111111111111111111111111111111111111111111111111111111111111111111111111111111111111111111111111111111111111111111111111111111111111111111111111111111111111111111113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1">
    <w:name w:val="WW-Absatz-Standardschriftart1111111111111111111111111111111111111111111111111111111111111111111111111111111111111111111111111111111111111111111111111111111111111111111111111111111111111111111111111111111111111111111111111111111111111111111111111111113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80">
    <w:name w:val="WW-Absatz-Standardschriftart1111111111111111111111111111111111111111111111111111111111111111111111111111111111111111111111111111111111111111111111111111111111111111111111111111111111111111111111111111111111111111111111111111111111111111111111111111113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9">
    <w:name w:val="WW-Absatz-Standardschriftart1111111111111111111111111111111111111111111111111111111111111111111111111111111111111111111111111111111111111111111111111111111111111111111111111111111111111111111111111111111111111111111111111111111111111111111111111111113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8">
    <w:name w:val="WW-Absatz-Standardschriftart1111111111111111111111111111111111111111111111111111111111111111111111111111111111111111111111111111111111111111111111111111111111111111111111111111111111111111111111111111111111111111111111111111111111111111111111111111113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7">
    <w:name w:val="WW-Absatz-Standardschriftart1111111111111111111111111111111111111111111111111111111111111111111111111111111111111111111111111111111111111111111111111111111111111111111111111111111111111111111111111111111111111111111111111111111111111111111111111111113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6">
    <w:name w:val="WW-Absatz-Standardschriftart1111111111111111111111111111111111111111111111111111111111111111111111111111111111111111111111111111111111111111111111111111111111111111111111111111111111111111111111111111111111111111111111111111111111111111111111111111113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5">
    <w:name w:val="WW-Absatz-Standardschriftart1111111111111111111111111111111111111111111111111111111111111111111111111111111111111111111111111111111111111111111111111111111111111111111111111111111111111111111111111111111111111111111111111111111111111111111111111111113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4">
    <w:name w:val="WW-Absatz-Standardschriftart1111111111111111111111111111111111111111111111111111111111111111111111111111111111111111111111111111111111111111111111111111111111111111111111111111111111111111111111111111111111111111111111111111111111111111111111111111113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3">
    <w:name w:val="WW-Absatz-Standardschriftart1111111111111111111111111111111111111111111111111111111111111111111111111111111111111111111111111111111111111111111111111111111111111111111111111111111111111111111111111111111111111111111111111111111111111111111111111111113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2">
    <w:name w:val="WW-Absatz-Standardschriftart1111111111111111111111111111111111111111111111111111111111111111111111111111111111111111111111111111111111111111111111111111111111111111111111111111111111111111111111111111111111111111111111111111111111111111111111111111113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1">
    <w:name w:val="WW-Absatz-Standardschriftart1111111111111111111111111111111111111111111111111111111111111111111111111111111111111111111111111111111111111111111111111111111111111111111111111111111111111111111111111111111111111111111111111111111111111111111111111111113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70">
    <w:name w:val="WW-Absatz-Standardschriftart111111111111111111111111111111111111111111111111111111111111111111111111111111111111111111111111111111111111111111111111111111111111111111111111111111111111111111111111111111111111111111111111111111111111111111111111111111370"/>
  </w:style>
  <w:style w:type="character" w:customStyle="1" w:styleId="Domylnaczcionkaakapitu11">
    <w:name w:val="Domyślna czcionka akapitu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9">
    <w:name w:val="WW-Absatz-Standardschriftart1111111111111111111111111111111111111111111111111111111111111111111111111111111111111111111111111111111111111111111111111111111111111111111111111111111111111111111111111111111111111111111111111111111111111111111111111111113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8">
    <w:name w:val="WW-Absatz-Standardschriftart1111111111111111111111111111111111111111111111111111111111111111111111111111111111111111111111111111111111111111111111111111111111111111111111111111111111111111111111111111111111111111111111111111111111111111111111111111113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7">
    <w:name w:val="WW-Absatz-Standardschriftart1111111111111111111111111111111111111111111111111111111111111111111111111111111111111111111111111111111111111111111111111111111111111111111111111111111111111111111111111111111111111111111111111111111111111111111111111111113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6">
    <w:name w:val="WW-Absatz-Standardschriftart1111111111111111111111111111111111111111111111111111111111111111111111111111111111111111111111111111111111111111111111111111111111111111111111111111111111111111111111111111111111111111111111111111111111111111111111111111113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5">
    <w:name w:val="WW-Absatz-Standardschriftart1111111111111111111111111111111111111111111111111111111111111111111111111111111111111111111111111111111111111111111111111111111111111111111111111111111111111111111111111111111111111111111111111111111111111111111111111111113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4">
    <w:name w:val="WW-Absatz-Standardschriftart1111111111111111111111111111111111111111111111111111111111111111111111111111111111111111111111111111111111111111111111111111111111111111111111111111111111111111111111111111111111111111111111111111111111111111111111111111113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3">
    <w:name w:val="WW-Absatz-Standardschriftart1111111111111111111111111111111111111111111111111111111111111111111111111111111111111111111111111111111111111111111111111111111111111111111111111111111111111111111111111111111111111111111111111111111111111111111111111111113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2">
    <w:name w:val="WW-Absatz-Standardschriftart1111111111111111111111111111111111111111111111111111111111111111111111111111111111111111111111111111111111111111111111111111111111111111111111111111111111111111111111111111111111111111111111111111111111111111111111111111113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1">
    <w:name w:val="WW-Absatz-Standardschriftart1111111111111111111111111111111111111111111111111111111111111111111111111111111111111111111111111111111111111111111111111111111111111111111111111111111111111111111111111111111111111111111111111111111111111111111111111111113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60">
    <w:name w:val="WW-Absatz-Standardschriftart1111111111111111111111111111111111111111111111111111111111111111111111111111111111111111111111111111111111111111111111111111111111111111111111111111111111111111111111111111111111111111111111111111111111111111111111111111113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9">
    <w:name w:val="WW-Absatz-Standardschriftart1111111111111111111111111111111111111111111111111111111111111111111111111111111111111111111111111111111111111111111111111111111111111111111111111111111111111111111111111111111111111111111111111111111111111111111111111111113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8">
    <w:name w:val="WW-Absatz-Standardschriftart1111111111111111111111111111111111111111111111111111111111111111111111111111111111111111111111111111111111111111111111111111111111111111111111111111111111111111111111111111111111111111111111111111111111111111111111111111113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7">
    <w:name w:val="WW-Absatz-Standardschriftart1111111111111111111111111111111111111111111111111111111111111111111111111111111111111111111111111111111111111111111111111111111111111111111111111111111111111111111111111111111111111111111111111111111111111111111111111111113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6">
    <w:name w:val="WW-Absatz-Standardschriftart1111111111111111111111111111111111111111111111111111111111111111111111111111111111111111111111111111111111111111111111111111111111111111111111111111111111111111111111111111111111111111111111111111111111111111111111111111113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5">
    <w:name w:val="WW-Absatz-Standardschriftart1111111111111111111111111111111111111111111111111111111111111111111111111111111111111111111111111111111111111111111111111111111111111111111111111111111111111111111111111111111111111111111111111111111111111111111111111111113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4">
    <w:name w:val="WW-Absatz-Standardschriftart1111111111111111111111111111111111111111111111111111111111111111111111111111111111111111111111111111111111111111111111111111111111111111111111111111111111111111111111111111111111111111111111111111111111111111111111111111113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3">
    <w:name w:val="WW-Absatz-Standardschriftart1111111111111111111111111111111111111111111111111111111111111111111111111111111111111111111111111111111111111111111111111111111111111111111111111111111111111111111111111111111111111111111111111111111111111111111111111111113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2">
    <w:name w:val="WW-Absatz-Standardschriftart1111111111111111111111111111111111111111111111111111111111111111111111111111111111111111111111111111111111111111111111111111111111111111111111111111111111111111111111111111111111111111111111111111111111111111111111111111113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1">
    <w:name w:val="WW-Absatz-Standardschriftart1111111111111111111111111111111111111111111111111111111111111111111111111111111111111111111111111111111111111111111111111111111111111111111111111111111111111111111111111111111111111111111111111111111111111111111111111111113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50">
    <w:name w:val="WW-Absatz-Standardschriftart1111111111111111111111111111111111111111111111111111111111111111111111111111111111111111111111111111111111111111111111111111111111111111111111111111111111111111111111111111111111111111111111111111111111111111111111111111113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9">
    <w:name w:val="WW-Absatz-Standardschriftart1111111111111111111111111111111111111111111111111111111111111111111111111111111111111111111111111111111111111111111111111111111111111111111111111111111111111111111111111111111111111111111111111111111111111111111111111111113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8">
    <w:name w:val="WW-Absatz-Standardschriftart1111111111111111111111111111111111111111111111111111111111111111111111111111111111111111111111111111111111111111111111111111111111111111111111111111111111111111111111111111111111111111111111111111111111111111111111111111113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7">
    <w:name w:val="WW-Absatz-Standardschriftart1111111111111111111111111111111111111111111111111111111111111111111111111111111111111111111111111111111111111111111111111111111111111111111111111111111111111111111111111111111111111111111111111111111111111111111111111111113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6">
    <w:name w:val="WW-Absatz-Standardschriftart1111111111111111111111111111111111111111111111111111111111111111111111111111111111111111111111111111111111111111111111111111111111111111111111111111111111111111111111111111111111111111111111111111111111111111111111111111113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5">
    <w:name w:val="WW-Absatz-Standardschriftart1111111111111111111111111111111111111111111111111111111111111111111111111111111111111111111111111111111111111111111111111111111111111111111111111111111111111111111111111111111111111111111111111111111111111111111111111111113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4">
    <w:name w:val="WW-Absatz-Standardschriftart1111111111111111111111111111111111111111111111111111111111111111111111111111111111111111111111111111111111111111111111111111111111111111111111111111111111111111111111111111111111111111111111111111111111111111111111111111113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3">
    <w:name w:val="WW-Absatz-Standardschriftart1111111111111111111111111111111111111111111111111111111111111111111111111111111111111111111111111111111111111111111111111111111111111111111111111111111111111111111111111111111111111111111111111111111111111111111111111111113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2">
    <w:name w:val="WW-Absatz-Standardschriftart1111111111111111111111111111111111111111111111111111111111111111111111111111111111111111111111111111111111111111111111111111111111111111111111111111111111111111111111111111111111111111111111111111111111111111111111111111113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1">
    <w:name w:val="WW-Absatz-Standardschriftart1111111111111111111111111111111111111111111111111111111111111111111111111111111111111111111111111111111111111111111111111111111111111111111111111111111111111111111111111111111111111111111111111111111111111111111111111111113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40">
    <w:name w:val="WW-Absatz-Standardschriftart1111111111111111111111111111111111111111111111111111111111111111111111111111111111111111111111111111111111111111111111111111111111111111111111111111111111111111111111111111111111111111111111111111111111111111111111111111113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9">
    <w:name w:val="WW-Absatz-Standardschriftart1111111111111111111111111111111111111111111111111111111111111111111111111111111111111111111111111111111111111111111111111111111111111111111111111111111111111111111111111111111111111111111111111111111111111111111111111111113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8">
    <w:name w:val="WW-Absatz-Standardschriftart1111111111111111111111111111111111111111111111111111111111111111111111111111111111111111111111111111111111111111111111111111111111111111111111111111111111111111111111111111111111111111111111111111111111111111111111111111113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7">
    <w:name w:val="WW-Absatz-Standardschriftart1111111111111111111111111111111111111111111111111111111111111111111111111111111111111111111111111111111111111111111111111111111111111111111111111111111111111111111111111111111111111111111111111111111111111111111111111111113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6">
    <w:name w:val="WW-Absatz-Standardschriftart1111111111111111111111111111111111111111111111111111111111111111111111111111111111111111111111111111111111111111111111111111111111111111111111111111111111111111111111111111111111111111111111111111111111111111111111111111113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5">
    <w:name w:val="WW-Absatz-Standardschriftart1111111111111111111111111111111111111111111111111111111111111111111111111111111111111111111111111111111111111111111111111111111111111111111111111111111111111111111111111111111111111111111111111111111111111111111111111111113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4">
    <w:name w:val="WW-Absatz-Standardschriftart1111111111111111111111111111111111111111111111111111111111111111111111111111111111111111111111111111111111111111111111111111111111111111111111111111111111111111111111111111111111111111111111111111111111111111111111111111113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3">
    <w:name w:val="WW-Absatz-Standardschriftart1111111111111111111111111111111111111111111111111111111111111111111111111111111111111111111111111111111111111111111111111111111111111111111111111111111111111111111111111111111111111111111111111111111111111111111111111111113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2">
    <w:name w:val="WW-Absatz-Standardschriftart1111111111111111111111111111111111111111111111111111111111111111111111111111111111111111111111111111111111111111111111111111111111111111111111111111111111111111111111111111111111111111111111111111111111111111111111111111113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1">
    <w:name w:val="WW-Absatz-Standardschriftart1111111111111111111111111111111111111111111111111111111111111111111111111111111111111111111111111111111111111111111111111111111111111111111111111111111111111111111111111111111111111111111111111111111111111111111111111111113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30">
    <w:name w:val="WW-Absatz-Standardschriftart1111111111111111111111111111111111111111111111111111111111111111111111111111111111111111111111111111111111111111111111111111111111111111111111111111111111111111111111111111111111111111111111111111111111111111111111111111113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9">
    <w:name w:val="WW-Absatz-Standardschriftart1111111111111111111111111111111111111111111111111111111111111111111111111111111111111111111111111111111111111111111111111111111111111111111111111111111111111111111111111111111111111111111111111111111111111111111111111111113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8">
    <w:name w:val="WW-Absatz-Standardschriftart1111111111111111111111111111111111111111111111111111111111111111111111111111111111111111111111111111111111111111111111111111111111111111111111111111111111111111111111111111111111111111111111111111111111111111111111111111113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7">
    <w:name w:val="WW-Absatz-Standardschriftart1111111111111111111111111111111111111111111111111111111111111111111111111111111111111111111111111111111111111111111111111111111111111111111111111111111111111111111111111111111111111111111111111111111111111111111111111111113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6">
    <w:name w:val="WW-Absatz-Standardschriftart1111111111111111111111111111111111111111111111111111111111111111111111111111111111111111111111111111111111111111111111111111111111111111111111111111111111111111111111111111111111111111111111111111111111111111111111111111113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5">
    <w:name w:val="WW-Absatz-Standardschriftart1111111111111111111111111111111111111111111111111111111111111111111111111111111111111111111111111111111111111111111111111111111111111111111111111111111111111111111111111111111111111111111111111111111111111111111111111111113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4">
    <w:name w:val="WW-Absatz-Standardschriftart1111111111111111111111111111111111111111111111111111111111111111111111111111111111111111111111111111111111111111111111111111111111111111111111111111111111111111111111111111111111111111111111111111111111111111111111111111113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3">
    <w:name w:val="WW-Absatz-Standardschriftart1111111111111111111111111111111111111111111111111111111111111111111111111111111111111111111111111111111111111111111111111111111111111111111111111111111111111111111111111111111111111111111111111111111111111111111111111111113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2">
    <w:name w:val="WW-Absatz-Standardschriftart1111111111111111111111111111111111111111111111111111111111111111111111111111111111111111111111111111111111111111111111111111111111111111111111111111111111111111111111111111111111111111111111111111111111111111111111111111113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1">
    <w:name w:val="WW-Absatz-Standardschriftart1111111111111111111111111111111111111111111111111111111111111111111111111111111111111111111111111111111111111111111111111111111111111111111111111111111111111111111111111111111111111111111111111111111111111111111111111111113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20">
    <w:name w:val="WW-Absatz-Standardschriftart1111111111111111111111111111111111111111111111111111111111111111111111111111111111111111111111111111111111111111111111111111111111111111111111111111111111111111111111111111111111111111111111111111111111111111111111111111113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9">
    <w:name w:val="WW-Absatz-Standardschriftart1111111111111111111111111111111111111111111111111111111111111111111111111111111111111111111111111111111111111111111111111111111111111111111111111111111111111111111111111111111111111111111111111111111111111111111111111111113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8">
    <w:name w:val="WW-Absatz-Standardschriftart1111111111111111111111111111111111111111111111111111111111111111111111111111111111111111111111111111111111111111111111111111111111111111111111111111111111111111111111111111111111111111111111111111111111111111111111111111113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7">
    <w:name w:val="WW-Absatz-Standardschriftart1111111111111111111111111111111111111111111111111111111111111111111111111111111111111111111111111111111111111111111111111111111111111111111111111111111111111111111111111111111111111111111111111111111111111111111111111111113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6">
    <w:name w:val="WW-Absatz-Standardschriftart1111111111111111111111111111111111111111111111111111111111111111111111111111111111111111111111111111111111111111111111111111111111111111111111111111111111111111111111111111111111111111111111111111111111111111111111111111113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5">
    <w:name w:val="WW-Absatz-Standardschriftart1111111111111111111111111111111111111111111111111111111111111111111111111111111111111111111111111111111111111111111111111111111111111111111111111111111111111111111111111111111111111111111111111111111111111111111111111111113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4">
    <w:name w:val="WW-Absatz-Standardschriftart1111111111111111111111111111111111111111111111111111111111111111111111111111111111111111111111111111111111111111111111111111111111111111111111111111111111111111111111111111111111111111111111111111111111111111111111111111113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3">
    <w:name w:val="WW-Absatz-Standardschriftart1111111111111111111111111111111111111111111111111111111111111111111111111111111111111111111111111111111111111111111111111111111111111111111111111111111111111111111111111111111111111111111111111111111111111111111111111111113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2">
    <w:name w:val="WW-Absatz-Standardschriftart1111111111111111111111111111111111111111111111111111111111111111111111111111111111111111111111111111111111111111111111111111111111111111111111111111111111111111111111111111111111111111111111111111111111111111111111111111113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1">
    <w:name w:val="WW-Absatz-Standardschriftart1111111111111111111111111111111111111111111111111111111111111111111111111111111111111111111111111111111111111111111111111111111111111111111111111111111111111111111111111111111111111111111111111111111111111111111111111111113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10">
    <w:name w:val="WW-Absatz-Standardschriftart1111111111111111111111111111111111111111111111111111111111111111111111111111111111111111111111111111111111111111111111111111111111111111111111111111111111111111111111111111111111111111111111111111111111111111111111111111113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9">
    <w:name w:val="WW-Absatz-Standardschriftart1111111111111111111111111111111111111111111111111111111111111111111111111111111111111111111111111111111111111111111111111111111111111111111111111111111111111111111111111111111111111111111111111111111111111111111111111111113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8">
    <w:name w:val="WW-Absatz-Standardschriftart111111111111111111111111111111111111111111111111111111111111111111111111111111111111111111111111111111111111111111111111111111111111111111111111111111111111111111111111111111111111111111111111111111111111111111111111111111308"/>
  </w:style>
  <w:style w:type="character" w:customStyle="1" w:styleId="Domylnaczcionkaakapitu100">
    <w:name w:val="Domyślna czcionka akapitu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7">
    <w:name w:val="WW-Absatz-Standardschriftart1111111111111111111111111111111111111111111111111111111111111111111111111111111111111111111111111111111111111111111111111111111111111111111111111111111111111111111111111111111111111111111111111111111111111111111111111111113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6">
    <w:name w:val="WW-Absatz-Standardschriftart1111111111111111111111111111111111111111111111111111111111111111111111111111111111111111111111111111111111111111111111111111111111111111111111111111111111111111111111111111111111111111111111111111111111111111111111111111113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5">
    <w:name w:val="WW-Absatz-Standardschriftart1111111111111111111111111111111111111111111111111111111111111111111111111111111111111111111111111111111111111111111111111111111111111111111111111111111111111111111111111111111111111111111111111111111111111111111111111111113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4">
    <w:name w:val="WW-Absatz-Standardschriftart1111111111111111111111111111111111111111111111111111111111111111111111111111111111111111111111111111111111111111111111111111111111111111111111111111111111111111111111111111111111111111111111111111111111111111111111111111113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3">
    <w:name w:val="WW-Absatz-Standardschriftart1111111111111111111111111111111111111111111111111111111111111111111111111111111111111111111111111111111111111111111111111111111111111111111111111111111111111111111111111111111111111111111111111111111111111111111111111111113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2">
    <w:name w:val="WW-Absatz-Standardschriftart1111111111111111111111111111111111111111111111111111111111111111111111111111111111111111111111111111111111111111111111111111111111111111111111111111111111111111111111111111111111111111111111111111111111111111111111111111113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1">
    <w:name w:val="WW-Absatz-Standardschriftart1111111111111111111111111111111111111111111111111111111111111111111111111111111111111111111111111111111111111111111111111111111111111111111111111111111111111111111111111111111111111111111111111111111111111111111111111111113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300">
    <w:name w:val="WW-Absatz-Standardschriftart1111111111111111111111111111111111111111111111111111111111111111111111111111111111111111111111111111111111111111111111111111111111111111111111111111111111111111111111111111111111111111111111111111111111111111111111111111113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9">
    <w:name w:val="WW-Absatz-Standardschriftart1111111111111111111111111111111111111111111111111111111111111111111111111111111111111111111111111111111111111111111111111111111111111111111111111111111111111111111111111111111111111111111111111111111111111111111111111111112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8">
    <w:name w:val="WW-Absatz-Standardschriftart1111111111111111111111111111111111111111111111111111111111111111111111111111111111111111111111111111111111111111111111111111111111111111111111111111111111111111111111111111111111111111111111111111111111111111111111111111112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7">
    <w:name w:val="WW-Absatz-Standardschriftart1111111111111111111111111111111111111111111111111111111111111111111111111111111111111111111111111111111111111111111111111111111111111111111111111111111111111111111111111111111111111111111111111111111111111111111111111111112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6">
    <w:name w:val="WW-Absatz-Standardschriftart1111111111111111111111111111111111111111111111111111111111111111111111111111111111111111111111111111111111111111111111111111111111111111111111111111111111111111111111111111111111111111111111111111111111111111111111111111112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5">
    <w:name w:val="WW-Absatz-Standardschriftart1111111111111111111111111111111111111111111111111111111111111111111111111111111111111111111111111111111111111111111111111111111111111111111111111111111111111111111111111111111111111111111111111111111111111111111111111111112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4">
    <w:name w:val="WW-Absatz-Standardschriftart111111111111111111111111111111111111111111111111111111111111111111111111111111111111111111111111111111111111111111111111111111111111111111111111111111111111111111111111111111111111111111111111111111111111111111111111111111294"/>
  </w:style>
  <w:style w:type="character" w:customStyle="1" w:styleId="Domylnaczcionkaakapitu9">
    <w:name w:val="Domyślna czcionka akapitu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3">
    <w:name w:val="WW-Absatz-Standardschriftart1111111111111111111111111111111111111111111111111111111111111111111111111111111111111111111111111111111111111111111111111111111111111111111111111111111111111111111111111111111111111111111111111111111111111111111111111111112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2">
    <w:name w:val="WW-Absatz-Standardschriftart1111111111111111111111111111111111111111111111111111111111111111111111111111111111111111111111111111111111111111111111111111111111111111111111111111111111111111111111111111111111111111111111111111111111111111111111111111112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1">
    <w:name w:val="WW-Absatz-Standardschriftart1111111111111111111111111111111111111111111111111111111111111111111111111111111111111111111111111111111111111111111111111111111111111111111111111111111111111111111111111111111111111111111111111111111111111111111111111111112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90">
    <w:name w:val="WW-Absatz-Standardschriftart1111111111111111111111111111111111111111111111111111111111111111111111111111111111111111111111111111111111111111111111111111111111111111111111111111111111111111111111111111111111111111111111111111111111111111111111111111112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9">
    <w:name w:val="WW-Absatz-Standardschriftart1111111111111111111111111111111111111111111111111111111111111111111111111111111111111111111111111111111111111111111111111111111111111111111111111111111111111111111111111111111111111111111111111111111111111111111111111111112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8">
    <w:name w:val="WW-Absatz-Standardschriftart1111111111111111111111111111111111111111111111111111111111111111111111111111111111111111111111111111111111111111111111111111111111111111111111111111111111111111111111111111111111111111111111111111111111111111111111111111112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7">
    <w:name w:val="WW-Absatz-Standardschriftart1111111111111111111111111111111111111111111111111111111111111111111111111111111111111111111111111111111111111111111111111111111111111111111111111111111111111111111111111111111111111111111111111111111111111111111111111111112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6">
    <w:name w:val="WW-Absatz-Standardschriftart1111111111111111111111111111111111111111111111111111111111111111111111111111111111111111111111111111111111111111111111111111111111111111111111111111111111111111111111111111111111111111111111111111111111111111111111111111112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5">
    <w:name w:val="WW-Absatz-Standardschriftart1111111111111111111111111111111111111111111111111111111111111111111111111111111111111111111111111111111111111111111111111111111111111111111111111111111111111111111111111111111111111111111111111111111111111111111111111111112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4">
    <w:name w:val="WW-Absatz-Standardschriftart111111111111111111111111111111111111111111111111111111111111111111111111111111111111111111111111111111111111111111111111111111111111111111111111111111111111111111111111111111111111111111111111111111111111111111111111111111284"/>
  </w:style>
  <w:style w:type="character" w:customStyle="1" w:styleId="Domylnaczcionkaakapitu8">
    <w:name w:val="Domyślna czcionka akapitu8"/>
  </w:style>
  <w:style w:type="character" w:customStyle="1" w:styleId="Domylnaczcionkaakapitu7">
    <w:name w:val="Domyślna czcionka akapitu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3">
    <w:name w:val="WW-Absatz-Standardschriftart1111111111111111111111111111111111111111111111111111111111111111111111111111111111111111111111111111111111111111111111111111111111111111111111111111111111111111111111111111111111111111111111111111111111111111111111111111112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2">
    <w:name w:val="WW-Absatz-Standardschriftart1111111111111111111111111111111111111111111111111111111111111111111111111111111111111111111111111111111111111111111111111111111111111111111111111111111111111111111111111111111111111111111111111111111111111111111111111111112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1">
    <w:name w:val="WW-Absatz-Standardschriftart1111111111111111111111111111111111111111111111111111111111111111111111111111111111111111111111111111111111111111111111111111111111111111111111111111111111111111111111111111111111111111111111111111111111111111111111111111112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80">
    <w:name w:val="WW-Absatz-Standardschriftart1111111111111111111111111111111111111111111111111111111111111111111111111111111111111111111111111111111111111111111111111111111111111111111111111111111111111111111111111111111111111111111111111111111111111111111111111111112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9">
    <w:name w:val="WW-Absatz-Standardschriftart1111111111111111111111111111111111111111111111111111111111111111111111111111111111111111111111111111111111111111111111111111111111111111111111111111111111111111111111111111111111111111111111111111111111111111111111111111112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8">
    <w:name w:val="WW-Absatz-Standardschriftart1111111111111111111111111111111111111111111111111111111111111111111111111111111111111111111111111111111111111111111111111111111111111111111111111111111111111111111111111111111111111111111111111111111111111111111111111111112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7">
    <w:name w:val="WW-Absatz-Standardschriftart1111111111111111111111111111111111111111111111111111111111111111111111111111111111111111111111111111111111111111111111111111111111111111111111111111111111111111111111111111111111111111111111111111111111111111111111111111112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6">
    <w:name w:val="WW-Absatz-Standardschriftart1111111111111111111111111111111111111111111111111111111111111111111111111111111111111111111111111111111111111111111111111111111111111111111111111111111111111111111111111111111111111111111111111111111111111111111111111111112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5">
    <w:name w:val="WW-Absatz-Standardschriftart1111111111111111111111111111111111111111111111111111111111111111111111111111111111111111111111111111111111111111111111111111111111111111111111111111111111111111111111111111111111111111111111111111111111111111111111111111112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4">
    <w:name w:val="WW-Absatz-Standardschriftart1111111111111111111111111111111111111111111111111111111111111111111111111111111111111111111111111111111111111111111111111111111111111111111111111111111111111111111111111111111111111111111111111111111111111111111111111111112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3">
    <w:name w:val="WW-Absatz-Standardschriftart1111111111111111111111111111111111111111111111111111111111111111111111111111111111111111111111111111111111111111111111111111111111111111111111111111111111111111111111111111111111111111111111111111111111111111111111111111112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2">
    <w:name w:val="WW-Absatz-Standardschriftart1111111111111111111111111111111111111111111111111111111111111111111111111111111111111111111111111111111111111111111111111111111111111111111111111111111111111111111111111111111111111111111111111111111111111111111111111111112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1">
    <w:name w:val="WW-Absatz-Standardschriftart1111111111111111111111111111111111111111111111111111111111111111111111111111111111111111111111111111111111111111111111111111111111111111111111111111111111111111111111111111111111111111111111111111111111111111111111111111112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70">
    <w:name w:val="WW-Absatz-Standardschriftart1111111111111111111111111111111111111111111111111111111111111111111111111111111111111111111111111111111111111111111111111111111111111111111111111111111111111111111111111111111111111111111111111111111111111111111111111111112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9">
    <w:name w:val="WW-Absatz-Standardschriftart1111111111111111111111111111111111111111111111111111111111111111111111111111111111111111111111111111111111111111111111111111111111111111111111111111111111111111111111111111111111111111111111111111111111111111111111111111112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8">
    <w:name w:val="WW-Absatz-Standardschriftart1111111111111111111111111111111111111111111111111111111111111111111111111111111111111111111111111111111111111111111111111111111111111111111111111111111111111111111111111111111111111111111111111111111111111111111111111111112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7">
    <w:name w:val="WW-Absatz-Standardschriftart1111111111111111111111111111111111111111111111111111111111111111111111111111111111111111111111111111111111111111111111111111111111111111111111111111111111111111111111111111111111111111111111111111111111111111111111111111112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6">
    <w:name w:val="WW-Absatz-Standardschriftart1111111111111111111111111111111111111111111111111111111111111111111111111111111111111111111111111111111111111111111111111111111111111111111111111111111111111111111111111111111111111111111111111111111111111111111111111111112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5">
    <w:name w:val="WW-Absatz-Standardschriftart1111111111111111111111111111111111111111111111111111111111111111111111111111111111111111111111111111111111111111111111111111111111111111111111111111111111111111111111111111111111111111111111111111111111111111111111111111112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4">
    <w:name w:val="WW-Absatz-Standardschriftart1111111111111111111111111111111111111111111111111111111111111111111111111111111111111111111111111111111111111111111111111111111111111111111111111111111111111111111111111111111111111111111111111111111111111111111111111111112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3">
    <w:name w:val="WW-Absatz-Standardschriftart1111111111111111111111111111111111111111111111111111111111111111111111111111111111111111111111111111111111111111111111111111111111111111111111111111111111111111111111111111111111111111111111111111111111111111111111111111112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2">
    <w:name w:val="WW-Absatz-Standardschriftart1111111111111111111111111111111111111111111111111111111111111111111111111111111111111111111111111111111111111111111111111111111111111111111111111111111111111111111111111111111111111111111111111111111111111111111111111111112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1">
    <w:name w:val="WW-Absatz-Standardschriftart1111111111111111111111111111111111111111111111111111111111111111111111111111111111111111111111111111111111111111111111111111111111111111111111111111111111111111111111111111111111111111111111111111111111111111111111111111112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60">
    <w:name w:val="WW-Absatz-Standardschriftart1111111111111111111111111111111111111111111111111111111111111111111111111111111111111111111111111111111111111111111111111111111111111111111111111111111111111111111111111111111111111111111111111111111111111111111111111111112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9">
    <w:name w:val="WW-Absatz-Standardschriftart111111111111111111111111111111111111111111111111111111111111111111111111111111111111111111111111111111111111111111111111111111111111111111111111111111111111111111111111111111111111111111111111111111111111111111111111111111259"/>
  </w:style>
  <w:style w:type="character" w:customStyle="1" w:styleId="Domylnaczcionkaakapitu6">
    <w:name w:val="Domyślna czcionka akapitu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8">
    <w:name w:val="WW-Absatz-Standardschriftart1111111111111111111111111111111111111111111111111111111111111111111111111111111111111111111111111111111111111111111111111111111111111111111111111111111111111111111111111111111111111111111111111111111111111111111111111111112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7">
    <w:name w:val="WW-Absatz-Standardschriftart1111111111111111111111111111111111111111111111111111111111111111111111111111111111111111111111111111111111111111111111111111111111111111111111111111111111111111111111111111111111111111111111111111111111111111111111111111112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6">
    <w:name w:val="WW-Absatz-Standardschriftart1111111111111111111111111111111111111111111111111111111111111111111111111111111111111111111111111111111111111111111111111111111111111111111111111111111111111111111111111111111111111111111111111111111111111111111111111111112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5">
    <w:name w:val="WW-Absatz-Standardschriftart1111111111111111111111111111111111111111111111111111111111111111111111111111111111111111111111111111111111111111111111111111111111111111111111111111111111111111111111111111111111111111111111111111111111111111111111111111112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4">
    <w:name w:val="WW-Absatz-Standardschriftart1111111111111111111111111111111111111111111111111111111111111111111111111111111111111111111111111111111111111111111111111111111111111111111111111111111111111111111111111111111111111111111111111111111111111111111111111111112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3">
    <w:name w:val="WW-Absatz-Standardschriftart1111111111111111111111111111111111111111111111111111111111111111111111111111111111111111111111111111111111111111111111111111111111111111111111111111111111111111111111111111111111111111111111111111111111111111111111111111112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2">
    <w:name w:val="WW-Absatz-Standardschriftart1111111111111111111111111111111111111111111111111111111111111111111111111111111111111111111111111111111111111111111111111111111111111111111111111111111111111111111111111111111111111111111111111111111111111111111111111111112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1">
    <w:name w:val="WW-Absatz-Standardschriftart1111111111111111111111111111111111111111111111111111111111111111111111111111111111111111111111111111111111111111111111111111111111111111111111111111111111111111111111111111111111111111111111111111111111111111111111111111112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50">
    <w:name w:val="WW-Absatz-Standardschriftart1111111111111111111111111111111111111111111111111111111111111111111111111111111111111111111111111111111111111111111111111111111111111111111111111111111111111111111111111111111111111111111111111111111111111111111111111111112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9">
    <w:name w:val="WW-Absatz-Standardschriftart1111111111111111111111111111111111111111111111111111111111111111111111111111111111111111111111111111111111111111111111111111111111111111111111111111111111111111111111111111111111111111111111111111111111111111111111111111112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8">
    <w:name w:val="WW-Absatz-Standardschriftart1111111111111111111111111111111111111111111111111111111111111111111111111111111111111111111111111111111111111111111111111111111111111111111111111111111111111111111111111111111111111111111111111111111111111111111111111111112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7">
    <w:name w:val="WW-Absatz-Standardschriftart1111111111111111111111111111111111111111111111111111111111111111111111111111111111111111111111111111111111111111111111111111111111111111111111111111111111111111111111111111111111111111111111111111111111111111111111111111112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6">
    <w:name w:val="WW-Absatz-Standardschriftart1111111111111111111111111111111111111111111111111111111111111111111111111111111111111111111111111111111111111111111111111111111111111111111111111111111111111111111111111111111111111111111111111111111111111111111111111111112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5">
    <w:name w:val="WW-Absatz-Standardschriftart1111111111111111111111111111111111111111111111111111111111111111111111111111111111111111111111111111111111111111111111111111111111111111111111111111111111111111111111111111111111111111111111111111111111111111111111111111112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4">
    <w:name w:val="WW-Absatz-Standardschriftart1111111111111111111111111111111111111111111111111111111111111111111111111111111111111111111111111111111111111111111111111111111111111111111111111111111111111111111111111111111111111111111111111111111111111111111111111111112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3">
    <w:name w:val="WW-Absatz-Standardschriftart1111111111111111111111111111111111111111111111111111111111111111111111111111111111111111111111111111111111111111111111111111111111111111111111111111111111111111111111111111111111111111111111111111111111111111111111111111112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2">
    <w:name w:val="WW-Absatz-Standardschriftart1111111111111111111111111111111111111111111111111111111111111111111111111111111111111111111111111111111111111111111111111111111111111111111111111111111111111111111111111111111111111111111111111111111111111111111111111111112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1">
    <w:name w:val="WW-Absatz-Standardschriftart1111111111111111111111111111111111111111111111111111111111111111111111111111111111111111111111111111111111111111111111111111111111111111111111111111111111111111111111111111111111111111111111111111111111111111111111111111112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40">
    <w:name w:val="WW-Absatz-Standardschriftart1111111111111111111111111111111111111111111111111111111111111111111111111111111111111111111111111111111111111111111111111111111111111111111111111111111111111111111111111111111111111111111111111111111111111111111111111111112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9">
    <w:name w:val="WW-Absatz-Standardschriftart1111111111111111111111111111111111111111111111111111111111111111111111111111111111111111111111111111111111111111111111111111111111111111111111111111111111111111111111111111111111111111111111111111111111111111111111111111112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8">
    <w:name w:val="WW-Absatz-Standardschriftart1111111111111111111111111111111111111111111111111111111111111111111111111111111111111111111111111111111111111111111111111111111111111111111111111111111111111111111111111111111111111111111111111111111111111111111111111111112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7">
    <w:name w:val="WW-Absatz-Standardschriftart1111111111111111111111111111111111111111111111111111111111111111111111111111111111111111111111111111111111111111111111111111111111111111111111111111111111111111111111111111111111111111111111111111111111111111111111111111112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6">
    <w:name w:val="WW-Absatz-Standardschriftart1111111111111111111111111111111111111111111111111111111111111111111111111111111111111111111111111111111111111111111111111111111111111111111111111111111111111111111111111111111111111111111111111111111111111111111111111111112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5">
    <w:name w:val="WW-Absatz-Standardschriftart1111111111111111111111111111111111111111111111111111111111111111111111111111111111111111111111111111111111111111111111111111111111111111111111111111111111111111111111111111111111111111111111111111111111111111111111111111112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4">
    <w:name w:val="WW-Absatz-Standardschriftart1111111111111111111111111111111111111111111111111111111111111111111111111111111111111111111111111111111111111111111111111111111111111111111111111111111111111111111111111111111111111111111111111111111111111111111111111111112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3">
    <w:name w:val="WW-Absatz-Standardschriftart1111111111111111111111111111111111111111111111111111111111111111111111111111111111111111111111111111111111111111111111111111111111111111111111111111111111111111111111111111111111111111111111111111111111111111111111111111112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2">
    <w:name w:val="WW-Absatz-Standardschriftart1111111111111111111111111111111111111111111111111111111111111111111111111111111111111111111111111111111111111111111111111111111111111111111111111111111111111111111111111111111111111111111111111111111111111111111111111111112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1">
    <w:name w:val="WW-Absatz-Standardschriftart1111111111111111111111111111111111111111111111111111111111111111111111111111111111111111111111111111111111111111111111111111111111111111111111111111111111111111111111111111111111111111111111111111111111111111111111111111112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30">
    <w:name w:val="WW-Absatz-Standardschriftart1111111111111111111111111111111111111111111111111111111111111111111111111111111111111111111111111111111111111111111111111111111111111111111111111111111111111111111111111111111111111111111111111111111111111111111111111111112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9">
    <w:name w:val="WW-Absatz-Standardschriftart1111111111111111111111111111111111111111111111111111111111111111111111111111111111111111111111111111111111111111111111111111111111111111111111111111111111111111111111111111111111111111111111111111111111111111111111111111112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8">
    <w:name w:val="WW-Absatz-Standardschriftart1111111111111111111111111111111111111111111111111111111111111111111111111111111111111111111111111111111111111111111111111111111111111111111111111111111111111111111111111111111111111111111111111111111111111111111111111111112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7">
    <w:name w:val="WW-Absatz-Standardschriftart1111111111111111111111111111111111111111111111111111111111111111111111111111111111111111111111111111111111111111111111111111111111111111111111111111111111111111111111111111111111111111111111111111111111111111111111111111112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6">
    <w:name w:val="WW-Absatz-Standardschriftart1111111111111111111111111111111111111111111111111111111111111111111111111111111111111111111111111111111111111111111111111111111111111111111111111111111111111111111111111111111111111111111111111111111111111111111111111111112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5">
    <w:name w:val="WW-Absatz-Standardschriftart1111111111111111111111111111111111111111111111111111111111111111111111111111111111111111111111111111111111111111111111111111111111111111111111111111111111111111111111111111111111111111111111111111111111111111111111111111112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4">
    <w:name w:val="WW-Absatz-Standardschriftart1111111111111111111111111111111111111111111111111111111111111111111111111111111111111111111111111111111111111111111111111111111111111111111111111111111111111111111111111111111111111111111111111111111111111111111111111111112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3">
    <w:name w:val="WW-Absatz-Standardschriftart1111111111111111111111111111111111111111111111111111111111111111111111111111111111111111111111111111111111111111111111111111111111111111111111111111111111111111111111111111111111111111111111111111111111111111111111111111112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2">
    <w:name w:val="WW-Absatz-Standardschriftart111111111111111111111111111111111111111111111111111111111111111111111111111111111111111111111111111111111111111111111111111111111111111111111111111111111111111111111111111111111111111111111111111111111111111111111111111111222"/>
  </w:style>
  <w:style w:type="character" w:customStyle="1" w:styleId="WW8Num52z2">
    <w:name w:val="WW8Num52z2"/>
    <w:rPr>
      <w:rFonts w:ascii="StarSymbol" w:eastAsia="StarSymbol" w:hAnsi="StarSymbol" w:cs="StarSymbol"/>
      <w:sz w:val="18"/>
      <w:szCs w:val="18"/>
    </w:rPr>
  </w:style>
  <w:style w:type="character" w:customStyle="1" w:styleId="WW8Num56z2">
    <w:name w:val="WW8Num56z2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1">
    <w:name w:val="WW-Absatz-Standardschriftart1111111111111111111111111111111111111111111111111111111111111111111111111111111111111111111111111111111111111111111111111111111111111111111111111111111111111111111111111111111111111111111111111111111111111111111111111111112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20">
    <w:name w:val="WW-Absatz-Standardschriftart1111111111111111111111111111111111111111111111111111111111111111111111111111111111111111111111111111111111111111111111111111111111111111111111111111111111111111111111111111111111111111111111111111111111111111111111111111112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9">
    <w:name w:val="WW-Absatz-Standardschriftart1111111111111111111111111111111111111111111111111111111111111111111111111111111111111111111111111111111111111111111111111111111111111111111111111111111111111111111111111111111111111111111111111111111111111111111111111111112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8">
    <w:name w:val="WW-Absatz-Standardschriftart1111111111111111111111111111111111111111111111111111111111111111111111111111111111111111111111111111111111111111111111111111111111111111111111111111111111111111111111111111111111111111111111111111111111111111111111111111112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7">
    <w:name w:val="WW-Absatz-Standardschriftart1111111111111111111111111111111111111111111111111111111111111111111111111111111111111111111111111111111111111111111111111111111111111111111111111111111111111111111111111111111111111111111111111111111111111111111111111111112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6">
    <w:name w:val="WW-Absatz-Standardschriftart1111111111111111111111111111111111111111111111111111111111111111111111111111111111111111111111111111111111111111111111111111111111111111111111111111111111111111111111111111111111111111111111111111111111111111111111111111112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5">
    <w:name w:val="WW-Absatz-Standardschriftart1111111111111111111111111111111111111111111111111111111111111111111111111111111111111111111111111111111111111111111111111111111111111111111111111111111111111111111111111111111111111111111111111111111111111111111111111111112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4">
    <w:name w:val="WW-Absatz-Standardschriftart1111111111111111111111111111111111111111111111111111111111111111111111111111111111111111111111111111111111111111111111111111111111111111111111111111111111111111111111111111111111111111111111111111111111111111111111111111112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3">
    <w:name w:val="WW-Absatz-Standardschriftart1111111111111111111111111111111111111111111111111111111111111111111111111111111111111111111111111111111111111111111111111111111111111111111111111111111111111111111111111111111111111111111111111111111111111111111111111111112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2">
    <w:name w:val="WW-Absatz-Standardschriftart11111111111111111111111111111111111111111111111111111111111111111111111111111111111111111111111111111111111111111111111111111111111111111111111111111111111111111111111111111111111111111111111111111111111111111111111111111121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1">
    <w:name w:val="WW-Absatz-Standardschriftart11111111111111111111111111111111111111111111111111111111111111111111111111111111111111111111111111111111111111111111111111111111111111111111111111111111111111111111111111111111111111111111111111111111111111111111111111111121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10">
    <w:name w:val="WW-Absatz-Standardschriftart1111111111111111111111111111111111111111111111111111111111111111111111111111111111111111111111111111111111111111111111111111111111111111111111111111111111111111111111111111111111111111111111111111111111111111111111111111112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9">
    <w:name w:val="WW-Absatz-Standardschriftart1111111111111111111111111111111111111111111111111111111111111111111111111111111111111111111111111111111111111111111111111111111111111111111111111111111111111111111111111111111111111111111111111111111111111111111111111111112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8">
    <w:name w:val="WW-Absatz-Standardschriftart1111111111111111111111111111111111111111111111111111111111111111111111111111111111111111111111111111111111111111111111111111111111111111111111111111111111111111111111111111111111111111111111111111111111111111111111111111112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7">
    <w:name w:val="WW-Absatz-Standardschriftart1111111111111111111111111111111111111111111111111111111111111111111111111111111111111111111111111111111111111111111111111111111111111111111111111111111111111111111111111111111111111111111111111111111111111111111111111111112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6">
    <w:name w:val="WW-Absatz-Standardschriftart1111111111111111111111111111111111111111111111111111111111111111111111111111111111111111111111111111111111111111111111111111111111111111111111111111111111111111111111111111111111111111111111111111111111111111111111111111112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5">
    <w:name w:val="WW-Absatz-Standardschriftart1111111111111111111111111111111111111111111111111111111111111111111111111111111111111111111111111111111111111111111111111111111111111111111111111111111111111111111111111111111111111111111111111111111111111111111111111111112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4">
    <w:name w:val="WW-Absatz-Standardschriftart1111111111111111111111111111111111111111111111111111111111111111111111111111111111111111111111111111111111111111111111111111111111111111111111111111111111111111111111111111111111111111111111111111111111111111111111111111112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3">
    <w:name w:val="WW-Absatz-Standardschriftart11111111111111111111111111111111111111111111111111111111111111111111111111111111111111111111111111111111111111111111111111111111111111111111111111111111111111111111111111111111111111111111111111111111111111111111111111111120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2">
    <w:name w:val="WW-Absatz-Standardschriftart1111111111111111111111111111111111111111111111111111111111111111111111111111111111111111111111111111111111111111111111111111111111111111111111111111111111111111111111111111111111111111111111111111111111111111111111111111112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1">
    <w:name w:val="WW-Absatz-Standardschriftart1111111111111111111111111111111111111111111111111111111111111111111111111111111111111111111111111111111111111111111111111111111111111111111111111111111111111111111111111111111111111111111111111111111111111111111111111111112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200">
    <w:name w:val="WW-Absatz-Standardschriftart1111111111111111111111111111111111111111111111111111111111111111111111111111111111111111111111111111111111111111111111111111111111111111111111111111111111111111111111111111111111111111111111111111111111111111111111111111112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9">
    <w:name w:val="WW-Absatz-Standardschriftart11111111111111111111111111111111111111111111111111111111111111111111111111111111111111111111111111111111111111111111111111111111111111111111111111111111111111111111111111111111111111111111111111111111111111111111111111111110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8">
    <w:name w:val="WW-Absatz-Standardschriftart11111111111111111111111111111111111111111111111111111111111111111111111111111111111111111111111111111111111111111111111111111111111111111111111111111111111111111111111111111111111111111111111111111111111111111111111111111110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7">
    <w:name w:val="WW-Absatz-Standardschriftart11111111111111111111111111111111111111111111111111111111111111111111111111111111111111111111111111111111111111111111111111111111111111111111111111111111111111111111111111111111111111111111111111111111111111111111111111111110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6">
    <w:name w:val="WW-Absatz-Standardschriftart11111111111111111111111111111111111111111111111111111111111111111111111111111111111111111111111111111111111111111111111111111111111111111111111111111111111111111111111111111111111111111111111111111111111111111111111111111110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5">
    <w:name w:val="WW-Absatz-Standardschriftart11111111111111111111111111111111111111111111111111111111111111111111111111111111111111111111111111111111111111111111111111111111111111111111111111111111111111111111111111111111111111111111111111111111111111111111111111111110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4">
    <w:name w:val="WW-Absatz-Standardschriftart11111111111111111111111111111111111111111111111111111111111111111111111111111111111111111111111111111111111111111111111111111111111111111111111111111111111111111111111111111111111111111111111111111111111111111111111111111110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3">
    <w:name w:val="WW-Absatz-Standardschriftart111111111111111111111111111111111111111111111111111111111111111111111111111111111111111111111111111111111111111111111111111111111111111111111111111111111111111111111111111111111111111111111111111111111111111111111111111111103"/>
  </w:style>
  <w:style w:type="character" w:customStyle="1" w:styleId="WW8Num67z0">
    <w:name w:val="WW8Num67z0"/>
    <w:rPr>
      <w:rFonts w:ascii="Arial" w:eastAsia="Arial" w:hAnsi="Arial" w:cs="Arial"/>
      <w:b/>
    </w:rPr>
  </w:style>
  <w:style w:type="character" w:customStyle="1" w:styleId="WW8Num68z1">
    <w:name w:val="WW8Num68z1"/>
    <w:rPr>
      <w:rFonts w:ascii="Courier New" w:eastAsia="Courier New" w:hAnsi="Courier New" w:cs="Courier New"/>
    </w:rPr>
  </w:style>
  <w:style w:type="character" w:customStyle="1" w:styleId="WW8Num72z1">
    <w:name w:val="WW8Num72z1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eastAsia="Courier New" w:hAnsi="Courier New" w:cs="Courier New"/>
    </w:rPr>
  </w:style>
  <w:style w:type="character" w:customStyle="1" w:styleId="WW8Num75z0">
    <w:name w:val="WW8Num75z0"/>
    <w:rPr>
      <w:rFonts w:ascii="Courier New" w:eastAsia="Courier New" w:hAnsi="Courier New" w:cs="Courier New"/>
    </w:rPr>
  </w:style>
  <w:style w:type="character" w:customStyle="1" w:styleId="WW8Num76z1">
    <w:name w:val="WW8Num76z1"/>
    <w:rPr>
      <w:rFonts w:ascii="Courier New" w:eastAsia="Courier New" w:hAnsi="Courier New" w:cs="Courier New"/>
    </w:rPr>
  </w:style>
  <w:style w:type="character" w:customStyle="1" w:styleId="WW8Num77z1">
    <w:name w:val="WW8Num77z1"/>
    <w:rPr>
      <w:rFonts w:ascii="Courier New" w:eastAsia="Courier New" w:hAnsi="Courier New" w:cs="Courier New"/>
    </w:rPr>
  </w:style>
  <w:style w:type="character" w:customStyle="1" w:styleId="WW8Num78z1">
    <w:name w:val="WW8Num78z1"/>
    <w:rPr>
      <w:rFonts w:ascii="Courier New" w:eastAsia="Courier New" w:hAnsi="Courier New" w:cs="Courier New"/>
    </w:rPr>
  </w:style>
  <w:style w:type="character" w:customStyle="1" w:styleId="WW8Num79z1">
    <w:name w:val="WW8Num79z1"/>
    <w:rPr>
      <w:rFonts w:ascii="Courier New" w:eastAsia="Courier New" w:hAnsi="Courier New" w:cs="Courier New"/>
    </w:rPr>
  </w:style>
  <w:style w:type="character" w:customStyle="1" w:styleId="WW8Num80z1">
    <w:name w:val="WW8Num80z1"/>
    <w:rPr>
      <w:rFonts w:ascii="Courier New" w:eastAsia="Courier New" w:hAnsi="Courier New" w:cs="Courier New"/>
    </w:rPr>
  </w:style>
  <w:style w:type="character" w:customStyle="1" w:styleId="WW8Num81z1">
    <w:name w:val="WW8Num81z1"/>
    <w:rPr>
      <w:rFonts w:ascii="Courier New" w:eastAsia="Courier New" w:hAnsi="Courier New" w:cs="Courier New"/>
    </w:rPr>
  </w:style>
  <w:style w:type="character" w:customStyle="1" w:styleId="WW8Num83z1">
    <w:name w:val="WW8Num83z1"/>
    <w:rPr>
      <w:rFonts w:ascii="Courier New" w:eastAsia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2">
    <w:name w:val="WW-Absatz-Standardschriftart11111111111111111111111111111111111111111111111111111111111111111111111111111111111111111111111111111111111111111111111111111111111111111111111111111111111111111111111111111111111111111111111111111111111111111111111111111110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1">
    <w:name w:val="WW-Absatz-Standardschriftart11111111111111111111111111111111111111111111111111111111111111111111111111111111111111111111111111111111111111111111111111111111111111111111111111111111111111111111111111111111111111111111111111111111111111111111111111111110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00">
    <w:name w:val="WW-Absatz-Standardschriftart11111111111111111111111111111111111111111111111111111111111111111111111111111111111111111111111111111111111111111111111111111111111111111111111111111111111111111111111111111111111111111111111111111111111111111111111111111110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9">
    <w:name w:val="WW-Absatz-Standardschriftart11111111111111111111111111111111111111111111111111111111111111111111111111111111111111111111111111111111111111111111111111111111111111111111111111111111111111111111111111111111111111111111111111111111111111111111111111111119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8">
    <w:name w:val="WW-Absatz-Standardschriftart11111111111111111111111111111111111111111111111111111111111111111111111111111111111111111111111111111111111111111111111111111111111111111111111111111111111111111111111111111111111111111111111111111111111111111111111111111119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7">
    <w:name w:val="WW-Absatz-Standardschriftart11111111111111111111111111111111111111111111111111111111111111111111111111111111111111111111111111111111111111111111111111111111111111111111111111111111111111111111111111111111111111111111111111111111111111111111111111111119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6">
    <w:name w:val="WW-Absatz-Standardschriftart11111111111111111111111111111111111111111111111111111111111111111111111111111111111111111111111111111111111111111111111111111111111111111111111111111111111111111111111111111111111111111111111111111111111111111111111111111119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5">
    <w:name w:val="WW-Absatz-Standardschriftart11111111111111111111111111111111111111111111111111111111111111111111111111111111111111111111111111111111111111111111111111111111111111111111111111111111111111111111111111111111111111111111111111111111111111111111111111111119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4">
    <w:name w:val="WW-Absatz-Standardschriftart11111111111111111111111111111111111111111111111111111111111111111111111111111111111111111111111111111111111111111111111111111111111111111111111111111111111111111111111111111111111111111111111111111111111111111111111111111119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3">
    <w:name w:val="WW-Absatz-Standardschriftart11111111111111111111111111111111111111111111111111111111111111111111111111111111111111111111111111111111111111111111111111111111111111111111111111111111111111111111111111111111111111111111111111111111111111111111111111111119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2">
    <w:name w:val="WW-Absatz-Standardschriftart11111111111111111111111111111111111111111111111111111111111111111111111111111111111111111111111111111111111111111111111111111111111111111111111111111111111111111111111111111111111111111111111111111111111111111111111111111119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1">
    <w:name w:val="WW-Absatz-Standardschriftart11111111111111111111111111111111111111111111111111111111111111111111111111111111111111111111111111111111111111111111111111111111111111111111111111111111111111111111111111111111111111111111111111111111111111111111111111111119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90">
    <w:name w:val="WW-Absatz-Standardschriftart11111111111111111111111111111111111111111111111111111111111111111111111111111111111111111111111111111111111111111111111111111111111111111111111111111111111111111111111111111111111111111111111111111111111111111111111111111119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9">
    <w:name w:val="WW-Absatz-Standardschriftart11111111111111111111111111111111111111111111111111111111111111111111111111111111111111111111111111111111111111111111111111111111111111111111111111111111111111111111111111111111111111111111111111111111111111111111111111111118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8">
    <w:name w:val="WW-Absatz-Standardschriftart11111111111111111111111111111111111111111111111111111111111111111111111111111111111111111111111111111111111111111111111111111111111111111111111111111111111111111111111111111111111111111111111111111111111111111111111111111118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7">
    <w:name w:val="WW-Absatz-Standardschriftart11111111111111111111111111111111111111111111111111111111111111111111111111111111111111111111111111111111111111111111111111111111111111111111111111111111111111111111111111111111111111111111111111111111111111111111111111111118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6">
    <w:name w:val="WW-Absatz-Standardschriftart11111111111111111111111111111111111111111111111111111111111111111111111111111111111111111111111111111111111111111111111111111111111111111111111111111111111111111111111111111111111111111111111111111111111111111111111111111118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5">
    <w:name w:val="WW-Absatz-Standardschriftart11111111111111111111111111111111111111111111111111111111111111111111111111111111111111111111111111111111111111111111111111111111111111111111111111111111111111111111111111111111111111111111111111111111111111111111111111111118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4">
    <w:name w:val="WW-Absatz-Standardschriftart11111111111111111111111111111111111111111111111111111111111111111111111111111111111111111111111111111111111111111111111111111111111111111111111111111111111111111111111111111111111111111111111111111111111111111111111111111118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3">
    <w:name w:val="WW-Absatz-Standardschriftart11111111111111111111111111111111111111111111111111111111111111111111111111111111111111111111111111111111111111111111111111111111111111111111111111111111111111111111111111111111111111111111111111111111111111111111111111111118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2">
    <w:name w:val="WW-Absatz-Standardschriftart11111111111111111111111111111111111111111111111111111111111111111111111111111111111111111111111111111111111111111111111111111111111111111111111111111111111111111111111111111111111111111111111111111111111111111111111111111118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1">
    <w:name w:val="WW-Absatz-Standardschriftart11111111111111111111111111111111111111111111111111111111111111111111111111111111111111111111111111111111111111111111111111111111111111111111111111111111111111111111111111111111111111111111111111111111111111111111111111111118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80">
    <w:name w:val="WW-Absatz-Standardschriftart11111111111111111111111111111111111111111111111111111111111111111111111111111111111111111111111111111111111111111111111111111111111111111111111111111111111111111111111111111111111111111111111111111111111111111111111111111118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9">
    <w:name w:val="WW-Absatz-Standardschriftart11111111111111111111111111111111111111111111111111111111111111111111111111111111111111111111111111111111111111111111111111111111111111111111111111111111111111111111111111111111111111111111111111111111111111111111111111111117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8">
    <w:name w:val="WW-Absatz-Standardschriftart11111111111111111111111111111111111111111111111111111111111111111111111111111111111111111111111111111111111111111111111111111111111111111111111111111111111111111111111111111111111111111111111111111111111111111111111111111117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7">
    <w:name w:val="WW-Absatz-Standardschriftart11111111111111111111111111111111111111111111111111111111111111111111111111111111111111111111111111111111111111111111111111111111111111111111111111111111111111111111111111111111111111111111111111111111111111111111111111111117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6">
    <w:name w:val="WW-Absatz-Standardschriftart11111111111111111111111111111111111111111111111111111111111111111111111111111111111111111111111111111111111111111111111111111111111111111111111111111111111111111111111111111111111111111111111111111111111111111111111111111117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5">
    <w:name w:val="WW-Absatz-Standardschriftart11111111111111111111111111111111111111111111111111111111111111111111111111111111111111111111111111111111111111111111111111111111111111111111111111111111111111111111111111111111111111111111111111111111111111111111111111111117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4">
    <w:name w:val="WW-Absatz-Standardschriftart11111111111111111111111111111111111111111111111111111111111111111111111111111111111111111111111111111111111111111111111111111111111111111111111111111111111111111111111111111111111111111111111111111111111111111111111111111117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3">
    <w:name w:val="WW-Absatz-Standardschriftart11111111111111111111111111111111111111111111111111111111111111111111111111111111111111111111111111111111111111111111111111111111111111111111111111111111111111111111111111111111111111111111111111111111111111111111111111111117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2">
    <w:name w:val="WW-Absatz-Standardschriftart11111111111111111111111111111111111111111111111111111111111111111111111111111111111111111111111111111111111111111111111111111111111111111111111111111111111111111111111111111111111111111111111111111111111111111111111111111117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1">
    <w:name w:val="WW-Absatz-Standardschriftart11111111111111111111111111111111111111111111111111111111111111111111111111111111111111111111111111111111111111111111111111111111111111111111111111111111111111111111111111111111111111111111111111111111111111111111111111111117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70">
    <w:name w:val="WW-Absatz-Standardschriftart11111111111111111111111111111111111111111111111111111111111111111111111111111111111111111111111111111111111111111111111111111111111111111111111111111111111111111111111111111111111111111111111111111111111111111111111111111117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9">
    <w:name w:val="WW-Absatz-Standardschriftart11111111111111111111111111111111111111111111111111111111111111111111111111111111111111111111111111111111111111111111111111111111111111111111111111111111111111111111111111111111111111111111111111111111111111111111111111111116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8">
    <w:name w:val="WW-Absatz-Standardschriftart11111111111111111111111111111111111111111111111111111111111111111111111111111111111111111111111111111111111111111111111111111111111111111111111111111111111111111111111111111111111111111111111111111111111111111111111111111116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7">
    <w:name w:val="WW-Absatz-Standardschriftart11111111111111111111111111111111111111111111111111111111111111111111111111111111111111111111111111111111111111111111111111111111111111111111111111111111111111111111111111111111111111111111111111111111111111111111111111111116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6">
    <w:name w:val="WW-Absatz-Standardschriftart11111111111111111111111111111111111111111111111111111111111111111111111111111111111111111111111111111111111111111111111111111111111111111111111111111111111111111111111111111111111111111111111111111111111111111111111111111116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5">
    <w:name w:val="WW-Absatz-Standardschriftart11111111111111111111111111111111111111111111111111111111111111111111111111111111111111111111111111111111111111111111111111111111111111111111111111111111111111111111111111111111111111111111111111111111111111111111111111111116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4">
    <w:name w:val="WW-Absatz-Standardschriftart11111111111111111111111111111111111111111111111111111111111111111111111111111111111111111111111111111111111111111111111111111111111111111111111111111111111111111111111111111111111111111111111111111111111111111111111111111116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3">
    <w:name w:val="WW-Absatz-Standardschriftart11111111111111111111111111111111111111111111111111111111111111111111111111111111111111111111111111111111111111111111111111111111111111111111111111111111111111111111111111111111111111111111111111111111111111111111111111111116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2">
    <w:name w:val="WW-Absatz-Standardschriftart11111111111111111111111111111111111111111111111111111111111111111111111111111111111111111111111111111111111111111111111111111111111111111111111111111111111111111111111111111111111111111111111111111111111111111111111111111116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1">
    <w:name w:val="WW-Absatz-Standardschriftart11111111111111111111111111111111111111111111111111111111111111111111111111111111111111111111111111111111111111111111111111111111111111111111111111111111111111111111111111111111111111111111111111111111111111111111111111111116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60">
    <w:name w:val="WW-Absatz-Standardschriftart11111111111111111111111111111111111111111111111111111111111111111111111111111111111111111111111111111111111111111111111111111111111111111111111111111111111111111111111111111111111111111111111111111111111111111111111111111116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9">
    <w:name w:val="WW-Absatz-Standardschriftart11111111111111111111111111111111111111111111111111111111111111111111111111111111111111111111111111111111111111111111111111111111111111111111111111111111111111111111111111111111111111111111111111111111111111111111111111111115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8">
    <w:name w:val="WW-Absatz-Standardschriftart11111111111111111111111111111111111111111111111111111111111111111111111111111111111111111111111111111111111111111111111111111111111111111111111111111111111111111111111111111111111111111111111111111111111111111111111111111115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7">
    <w:name w:val="WW-Absatz-Standardschriftart11111111111111111111111111111111111111111111111111111111111111111111111111111111111111111111111111111111111111111111111111111111111111111111111111111111111111111111111111111111111111111111111111111111111111111111111111111115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6">
    <w:name w:val="WW-Absatz-Standardschriftart11111111111111111111111111111111111111111111111111111111111111111111111111111111111111111111111111111111111111111111111111111111111111111111111111111111111111111111111111111111111111111111111111111111111111111111111111111115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5">
    <w:name w:val="WW-Absatz-Standardschriftart11111111111111111111111111111111111111111111111111111111111111111111111111111111111111111111111111111111111111111111111111111111111111111111111111111111111111111111111111111111111111111111111111111111111111111111111111111115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4">
    <w:name w:val="WW-Absatz-Standardschriftart11111111111111111111111111111111111111111111111111111111111111111111111111111111111111111111111111111111111111111111111111111111111111111111111111111111111111111111111111111111111111111111111111111111111111111111111111111115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3">
    <w:name w:val="WW-Absatz-Standardschriftart11111111111111111111111111111111111111111111111111111111111111111111111111111111111111111111111111111111111111111111111111111111111111111111111111111111111111111111111111111111111111111111111111111111111111111111111111111115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2">
    <w:name w:val="WW-Absatz-Standardschriftart11111111111111111111111111111111111111111111111111111111111111111111111111111111111111111111111111111111111111111111111111111111111111111111111111111111111111111111111111111111111111111111111111111111111111111111111111111115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1">
    <w:name w:val="WW-Absatz-Standardschriftart11111111111111111111111111111111111111111111111111111111111111111111111111111111111111111111111111111111111111111111111111111111111111111111111111111111111111111111111111111111111111111111111111111111111111111111111111111115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50">
    <w:name w:val="WW-Absatz-Standardschriftart11111111111111111111111111111111111111111111111111111111111111111111111111111111111111111111111111111111111111111111111111111111111111111111111111111111111111111111111111111111111111111111111111111111111111111111111111111115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9">
    <w:name w:val="WW-Absatz-Standardschriftart11111111111111111111111111111111111111111111111111111111111111111111111111111111111111111111111111111111111111111111111111111111111111111111111111111111111111111111111111111111111111111111111111111111111111111111111111111114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8">
    <w:name w:val="WW-Absatz-Standardschriftart11111111111111111111111111111111111111111111111111111111111111111111111111111111111111111111111111111111111111111111111111111111111111111111111111111111111111111111111111111111111111111111111111111111111111111111111111111114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7">
    <w:name w:val="WW-Absatz-Standardschriftart11111111111111111111111111111111111111111111111111111111111111111111111111111111111111111111111111111111111111111111111111111111111111111111111111111111111111111111111111111111111111111111111111111111111111111111111111111114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6">
    <w:name w:val="WW-Absatz-Standardschriftart11111111111111111111111111111111111111111111111111111111111111111111111111111111111111111111111111111111111111111111111111111111111111111111111111111111111111111111111111111111111111111111111111111111111111111111111111111114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5">
    <w:name w:val="WW-Absatz-Standardschriftart11111111111111111111111111111111111111111111111111111111111111111111111111111111111111111111111111111111111111111111111111111111111111111111111111111111111111111111111111111111111111111111111111111111111111111111111111111114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4">
    <w:name w:val="WW-Absatz-Standardschriftart11111111111111111111111111111111111111111111111111111111111111111111111111111111111111111111111111111111111111111111111111111111111111111111111111111111111111111111111111111111111111111111111111111111111111111111111111111114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3">
    <w:name w:val="WW-Absatz-Standardschriftart11111111111111111111111111111111111111111111111111111111111111111111111111111111111111111111111111111111111111111111111111111111111111111111111111111111111111111111111111111111111111111111111111111111111111111111111111111114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2">
    <w:name w:val="WW-Absatz-Standardschriftart11111111111111111111111111111111111111111111111111111111111111111111111111111111111111111111111111111111111111111111111111111111111111111111111111111111111111111111111111111111111111111111111111111111111111111111111111111114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1">
    <w:name w:val="WW-Absatz-Standardschriftart11111111111111111111111111111111111111111111111111111111111111111111111111111111111111111111111111111111111111111111111111111111111111111111111111111111111111111111111111111111111111111111111111111111111111111111111111111114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40">
    <w:name w:val="WW-Absatz-Standardschriftart11111111111111111111111111111111111111111111111111111111111111111111111111111111111111111111111111111111111111111111111111111111111111111111111111111111111111111111111111111111111111111111111111111111111111111111111111111114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9">
    <w:name w:val="WW-Absatz-Standardschriftart11111111111111111111111111111111111111111111111111111111111111111111111111111111111111111111111111111111111111111111111111111111111111111111111111111111111111111111111111111111111111111111111111111111111111111111111111111113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8">
    <w:name w:val="WW-Absatz-Standardschriftart11111111111111111111111111111111111111111111111111111111111111111111111111111111111111111111111111111111111111111111111111111111111111111111111111111111111111111111111111111111111111111111111111111111111111111111111111111113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7">
    <w:name w:val="WW-Absatz-Standardschriftart11111111111111111111111111111111111111111111111111111111111111111111111111111111111111111111111111111111111111111111111111111111111111111111111111111111111111111111111111111111111111111111111111111111111111111111111111111113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6">
    <w:name w:val="WW-Absatz-Standardschriftart11111111111111111111111111111111111111111111111111111111111111111111111111111111111111111111111111111111111111111111111111111111111111111111111111111111111111111111111111111111111111111111111111111111111111111111111111111113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5">
    <w:name w:val="WW-Absatz-Standardschriftart11111111111111111111111111111111111111111111111111111111111111111111111111111111111111111111111111111111111111111111111111111111111111111111111111111111111111111111111111111111111111111111111111111111111111111111111111111113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4">
    <w:name w:val="WW-Absatz-Standardschriftart11111111111111111111111111111111111111111111111111111111111111111111111111111111111111111111111111111111111111111111111111111111111111111111111111111111111111111111111111111111111111111111111111111111111111111111111111111113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3">
    <w:name w:val="WW-Absatz-Standardschriftart11111111111111111111111111111111111111111111111111111111111111111111111111111111111111111111111111111111111111111111111111111111111111111111111111111111111111111111111111111111111111111111111111111111111111111111111111111113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2">
    <w:name w:val="WW-Absatz-Standardschriftart11111111111111111111111111111111111111111111111111111111111111111111111111111111111111111111111111111111111111111111111111111111111111111111111111111111111111111111111111111111111111111111111111111111111111111111111111111113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1">
    <w:name w:val="WW-Absatz-Standardschriftart11111111111111111111111111111111111111111111111111111111111111111111111111111111111111111111111111111111111111111111111111111111111111111111111111111111111111111111111111111111111111111111111111111111111111111111111111111113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30">
    <w:name w:val="WW-Absatz-Standardschriftart11111111111111111111111111111111111111111111111111111111111111111111111111111111111111111111111111111111111111111111111111111111111111111111111111111111111111111111111111111111111111111111111111111111111111111111111111111113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9">
    <w:name w:val="WW-Absatz-Standardschriftart11111111111111111111111111111111111111111111111111111111111111111111111111111111111111111111111111111111111111111111111111111111111111111111111111111111111111111111111111111111111111111111111111111111111111111111111111111112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8">
    <w:name w:val="WW-Absatz-Standardschriftart11111111111111111111111111111111111111111111111111111111111111111111111111111111111111111111111111111111111111111111111111111111111111111111111111111111111111111111111111111111111111111111111111111111111111111111111111111112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7">
    <w:name w:val="WW-Absatz-Standardschriftart11111111111111111111111111111111111111111111111111111111111111111111111111111111111111111111111111111111111111111111111111111111111111111111111111111111111111111111111111111111111111111111111111111111111111111111111111111112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6">
    <w:name w:val="WW-Absatz-Standardschriftart11111111111111111111111111111111111111111111111111111111111111111111111111111111111111111111111111111111111111111111111111111111111111111111111111111111111111111111111111111111111111111111111111111111111111111111111111111112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5">
    <w:name w:val="WW-Absatz-Standardschriftart11111111111111111111111111111111111111111111111111111111111111111111111111111111111111111111111111111111111111111111111111111111111111111111111111111111111111111111111111111111111111111111111111111111111111111111111111111112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4">
    <w:name w:val="WW-Absatz-Standardschriftart11111111111111111111111111111111111111111111111111111111111111111111111111111111111111111111111111111111111111111111111111111111111111111111111111111111111111111111111111111111111111111111111111111111111111111111111111111112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3">
    <w:name w:val="WW-Absatz-Standardschriftart11111111111111111111111111111111111111111111111111111111111111111111111111111111111111111111111111111111111111111111111111111111111111111111111111111111111111111111111111111111111111111111111111111111111111111111111111111112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2">
    <w:name w:val="WW-Absatz-Standardschriftart111111111111111111111111111111111111111111111111111111111111111111111111111111111111111111111111111111111111111111111111111111111111111111111111111111111111111111111111111111111111111111111111111111111111111111111111111111122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1">
    <w:name w:val="WW-Absatz-Standardschriftart111111111111111111111111111111111111111111111111111111111111111111111111111111111111111111111111111111111111111111111111111111111111111111111111111111111111111111111111111111111111111111111111111111111111111111111111111111121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20">
    <w:name w:val="WW-Absatz-Standardschriftart11111111111111111111111111111111111111111111111111111111111111111111111111111111111111111111111111111111111111111111111111111111111111111111111111111111111111111111111111111111111111111111111111111111111111111111111111111112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0">
    <w:name w:val="WW-Absatz-Standardschriftart111111111111111111111111111111111111111111111111111111111111111111111111111111111111111111111111111111111111111111111111111111111111111111111111111111111111111111111111111111111111111111111111111111111111111111111111111111110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9">
    <w:name w:val="WW-Absatz-Standardschriftart111111111111111111111111111111111111111111111111111111111111111111111111111111111111111111111111111111111111111111111111111111111111111111111111111111111111111111111111111111111111111111111111111111111111111111111111111111119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8">
    <w:name w:val="WW-Absatz-Standardschriftart111111111111111111111111111111111111111111111111111111111111111111111111111111111111111111111111111111111111111111111111111111111111111111111111111111111111111111111111111111111111111111111111111111111111111111111111111111118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7">
    <w:name w:val="WW-Absatz-Standardschriftart111111111111111111111111111111111111111111111111111111111111111111111111111111111111111111111111111111111111111111111111111111111111111111111111111111111111111111111111111111111111111111111111111111111111111111111111111111117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6">
    <w:name w:val="WW-Absatz-Standardschriftart111111111111111111111111111111111111111111111111111111111111111111111111111111111111111111111111111111111111111111111111111111111111111111111111111111111111111111111111111111111111111111111111111111111111111111111111111111116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5">
    <w:name w:val="WW-Absatz-Standardschriftart111111111111111111111111111111111111111111111111111111111111111111111111111111111111111111111111111111111111111111111111111111111111111111111111111111111111111111111111111111111111111111111111111111111111111111111111111111115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4">
    <w:name w:val="WW-Absatz-Standardschriftart111111111111111111111111111111111111111111111111111111111111111111111111111111111111111111111111111111111111111111111111111111111111111111111111111111111111111111111111111111111111111111111111111111111111111111111111111111114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3">
    <w:name w:val="WW-Absatz-Standardschriftart111111111111111111111111111111111111111111111111111111111111111111111111111111111111111111111111111111111111111111111111111111111111111111111111111111111111111111111111111111111111111111111111111111111111111111111111111111113"/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111111111111111111111111111111111111111111112">
    <w:name w:val="WW-Absatz-Standardschriftart111111111111111111111111111111111111111111111111111111111111111111111111111111111111111111111111111111111111111111111111111111111111111111111111111111111111111111111111111111111111111111111111111111111111111111111111111111112"/>
  </w:style>
  <w:style w:type="character" w:customStyle="1" w:styleId="WW8Num52z3">
    <w:name w:val="WW8Num52z3"/>
    <w:rPr>
      <w:color w:val="000000"/>
    </w:rPr>
  </w:style>
  <w:style w:type="character" w:customStyle="1" w:styleId="WW8Num73z1">
    <w:name w:val="WW8Num73z1"/>
    <w:rPr>
      <w:rFonts w:ascii="Courier New" w:eastAsia="Courier New" w:hAnsi="Courier New" w:cs="Courier New"/>
    </w:rPr>
  </w:style>
  <w:style w:type="character" w:customStyle="1" w:styleId="WW8Num82z0">
    <w:name w:val="WW8Num82z0"/>
    <w:rPr>
      <w:i w:val="0"/>
    </w:rPr>
  </w:style>
  <w:style w:type="character" w:customStyle="1" w:styleId="TytuZnakZnak">
    <w:name w:val="Tytuł Znak Znak"/>
    <w:rPr>
      <w:rFonts w:ascii="Cambria" w:eastAsia="Cambria" w:hAnsi="Cambria" w:cs="Cambria"/>
      <w:b/>
      <w:bCs/>
      <w:kern w:val="2"/>
      <w:sz w:val="32"/>
      <w:szCs w:val="32"/>
      <w:lang w:val="pl-PL" w:eastAsia="ar-SA"/>
    </w:rPr>
  </w:style>
  <w:style w:type="character" w:customStyle="1" w:styleId="WW-TytuZnakZnak">
    <w:name w:val="WW-Tytuł Znak Znak"/>
    <w:rPr>
      <w:rFonts w:ascii="Cambria" w:eastAsia="Cambria" w:hAnsi="Cambria" w:cs="Cambria"/>
      <w:b/>
      <w:bCs/>
      <w:kern w:val="2"/>
      <w:sz w:val="32"/>
      <w:szCs w:val="32"/>
      <w:lang w:val="pl-PL" w:eastAsia="ar-SA"/>
    </w:rPr>
  </w:style>
  <w:style w:type="character" w:customStyle="1" w:styleId="FontStyle17">
    <w:name w:val="Font Style17"/>
    <w:rPr>
      <w:rFonts w:ascii="Times New Roman" w:eastAsia="Times New Roman" w:hAnsi="Times New Roman" w:cs="Times New Roman"/>
      <w:sz w:val="26"/>
      <w:szCs w:val="26"/>
    </w:rPr>
  </w:style>
  <w:style w:type="character" w:customStyle="1" w:styleId="Domylnaczcionkaakapitu5">
    <w:name w:val="Domyślna czcionka akapitu5"/>
  </w:style>
  <w:style w:type="character" w:customStyle="1" w:styleId="Odwoanieprzypisudolnego10">
    <w:name w:val="Odwołanie przypisu dolnego1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dokomentarza2">
    <w:name w:val="Odwołanie do komentarza2"/>
    <w:rPr>
      <w:rFonts w:eastAsia="Times New Roman"/>
      <w:szCs w:val="16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WW8Num33z2">
    <w:name w:val="WW8Num33z2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8z4">
    <w:name w:val="WW8Num38z4"/>
  </w:style>
  <w:style w:type="character" w:customStyle="1" w:styleId="WW8Num39z2">
    <w:name w:val="WW8Num39z2"/>
    <w:rPr>
      <w:b/>
    </w:rPr>
  </w:style>
  <w:style w:type="character" w:customStyle="1" w:styleId="WW8Num39z4">
    <w:name w:val="WW8Num39z4"/>
  </w:style>
  <w:style w:type="character" w:customStyle="1" w:styleId="WW8Num43z4">
    <w:name w:val="WW8Num43z4"/>
  </w:style>
  <w:style w:type="character" w:customStyle="1" w:styleId="WW8Num44z2">
    <w:name w:val="WW8Num44z2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4">
    <w:name w:val="WW8Num48z4"/>
    <w:rPr>
      <w:rFonts w:ascii="Courier New" w:eastAsia="Courier New" w:hAnsi="Courier New" w:cs="Courier New"/>
    </w:rPr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2">
    <w:name w:val="WW8Num51z2"/>
    <w:rPr>
      <w:b/>
    </w:rPr>
  </w:style>
  <w:style w:type="character" w:customStyle="1" w:styleId="WW8Num51z4">
    <w:name w:val="WW8Num51z4"/>
  </w:style>
  <w:style w:type="character" w:customStyle="1" w:styleId="WW8Num54z1">
    <w:name w:val="WW8Num54z1"/>
    <w:rPr>
      <w:rFonts w:ascii="Arial" w:eastAsia="Arial" w:hAnsi="Arial" w:cs="Arial"/>
      <w:color w:val="000000"/>
      <w:sz w:val="22"/>
      <w:szCs w:val="22"/>
    </w:rPr>
  </w:style>
  <w:style w:type="character" w:customStyle="1" w:styleId="WW8Num54z2">
    <w:name w:val="WW8Num54z2"/>
    <w:rPr>
      <w:rFonts w:ascii="Arial" w:eastAsia="Arial" w:hAnsi="Arial" w:cs="Arial"/>
      <w:b/>
      <w:sz w:val="22"/>
      <w:szCs w:val="22"/>
    </w:rPr>
  </w:style>
  <w:style w:type="character" w:customStyle="1" w:styleId="WW8Num54z4">
    <w:name w:val="WW8Num54z4"/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1">
    <w:name w:val="WW8Num56z1"/>
    <w:rPr>
      <w:b w:val="0"/>
      <w:i w:val="0"/>
    </w:rPr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1">
    <w:name w:val="WW8Num58z1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4">
    <w:name w:val="Domyślna czcionka akapitu4"/>
  </w:style>
  <w:style w:type="character" w:customStyle="1" w:styleId="Domylnaczcionkaakapitu2">
    <w:name w:val="Domyślna czcionka akapitu2"/>
  </w:style>
  <w:style w:type="character" w:customStyle="1" w:styleId="Odwoaniedokomentarza10">
    <w:name w:val="Odwołanie do komentarza1"/>
    <w:rPr>
      <w:sz w:val="16"/>
    </w:rPr>
  </w:style>
  <w:style w:type="character" w:customStyle="1" w:styleId="Domylnaczcionkaakapitu3">
    <w:name w:val="Domyślna czcionka akapitu3"/>
  </w:style>
  <w:style w:type="character" w:customStyle="1" w:styleId="Tekstpodstawowy2Znak1">
    <w:name w:val="Tekst podstawowy 2 Znak1"/>
    <w:rPr>
      <w:sz w:val="24"/>
    </w:rPr>
  </w:style>
  <w:style w:type="character" w:customStyle="1" w:styleId="PlandokumentuZnak">
    <w:name w:val="Plan dokumentu Znak"/>
    <w:rPr>
      <w:rFonts w:ascii="Tahoma" w:eastAsia="Tahoma" w:hAnsi="Tahoma" w:cs="Tahoma"/>
      <w:sz w:val="16"/>
      <w:szCs w:val="16"/>
    </w:rPr>
  </w:style>
  <w:style w:type="character" w:customStyle="1" w:styleId="TekstkomentarzaZnak1">
    <w:name w:val="Tekst komentarza Znak1"/>
  </w:style>
  <w:style w:type="character" w:customStyle="1" w:styleId="spelle">
    <w:name w:val="spelle"/>
  </w:style>
  <w:style w:type="character" w:customStyle="1" w:styleId="grame">
    <w:name w:val="grame"/>
  </w:style>
  <w:style w:type="character" w:customStyle="1" w:styleId="Domylnaczcionkaakapitu13">
    <w:name w:val="Domyślna czcionka akapitu1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45z1">
    <w:name w:val="WW8Num45z1"/>
    <w:rPr>
      <w:rFonts w:eastAsia="Times New Roman"/>
    </w:rPr>
  </w:style>
  <w:style w:type="character" w:customStyle="1" w:styleId="WW8Num45z2">
    <w:name w:val="WW8Num45z2"/>
    <w:rPr>
      <w:rFonts w:eastAsia="Times New Roman"/>
    </w:rPr>
  </w:style>
  <w:style w:type="character" w:customStyle="1" w:styleId="WW8Num46z0">
    <w:name w:val="WW8Num46z0"/>
    <w:rPr>
      <w:rFonts w:ascii="Times New Roman" w:eastAsia="Times New Roman" w:hAnsi="Times New Roman" w:cs="Times New Roman"/>
      <w:szCs w:val="22"/>
    </w:rPr>
  </w:style>
  <w:style w:type="character" w:customStyle="1" w:styleId="WW8Num48z0">
    <w:name w:val="WW8Num48z0"/>
    <w:rPr>
      <w:rFonts w:eastAsia="Times New Roman"/>
      <w:bCs/>
      <w:szCs w:val="22"/>
    </w:rPr>
  </w:style>
  <w:style w:type="character" w:customStyle="1" w:styleId="WW8Num48z1">
    <w:name w:val="WW8Num48z1"/>
    <w:rPr>
      <w:rFonts w:eastAsia="Times New Roman"/>
    </w:rPr>
  </w:style>
  <w:style w:type="character" w:customStyle="1" w:styleId="WW8Num49z0">
    <w:name w:val="WW8Num49z0"/>
    <w:rPr>
      <w:rFonts w:ascii="Calibri" w:eastAsia="Calibri" w:hAnsi="Calibri" w:cs="Calibri"/>
      <w:b w:val="0"/>
      <w:sz w:val="22"/>
    </w:rPr>
  </w:style>
  <w:style w:type="character" w:customStyle="1" w:styleId="WW8Num49z1">
    <w:name w:val="WW8Num49z1"/>
    <w:rPr>
      <w:rFonts w:ascii="Tahoma" w:eastAsia="Tahoma" w:hAnsi="Tahoma" w:cs="Tahoma"/>
      <w:b/>
      <w:sz w:val="18"/>
      <w:szCs w:val="18"/>
    </w:rPr>
  </w:style>
  <w:style w:type="character" w:customStyle="1" w:styleId="WW8Num49z2">
    <w:name w:val="WW8Num49z2"/>
    <w:rPr>
      <w:rFonts w:ascii="Tahoma" w:eastAsia="Tahoma" w:hAnsi="Tahoma" w:cs="Tahoma"/>
      <w:b w:val="0"/>
      <w:sz w:val="18"/>
      <w:szCs w:val="18"/>
    </w:rPr>
  </w:style>
  <w:style w:type="character" w:customStyle="1" w:styleId="WW8Num49z3">
    <w:name w:val="WW8Num49z3"/>
    <w:rPr>
      <w:rFonts w:ascii="Tahoma" w:eastAsia="Tahoma" w:hAnsi="Tahoma" w:cs="Tahoma"/>
      <w:b w:val="0"/>
      <w:iCs/>
      <w:color w:val="000000"/>
      <w:sz w:val="18"/>
      <w:szCs w:val="18"/>
    </w:rPr>
  </w:style>
  <w:style w:type="character" w:customStyle="1" w:styleId="WW8Num49z4">
    <w:name w:val="WW8Num49z4"/>
    <w:rPr>
      <w:rFonts w:ascii="Calibri" w:eastAsia="Calibri" w:hAnsi="Calibri" w:cs="Calibri"/>
      <w:sz w:val="22"/>
    </w:rPr>
  </w:style>
  <w:style w:type="character" w:customStyle="1" w:styleId="WW8Num50z0">
    <w:name w:val="WW8Num50z0"/>
    <w:rPr>
      <w:rFonts w:ascii="Times New Roman" w:eastAsia="Times New Roman" w:hAnsi="Times New Roman" w:cs="Times New Roman"/>
      <w:i w:val="0"/>
      <w:szCs w:val="22"/>
    </w:rPr>
  </w:style>
  <w:style w:type="character" w:customStyle="1" w:styleId="WW8Num50z1">
    <w:name w:val="WW8Num50z1"/>
    <w:rPr>
      <w:rFonts w:eastAsia="Times New Roman"/>
    </w:rPr>
  </w:style>
  <w:style w:type="character" w:customStyle="1" w:styleId="WW8Num51z0">
    <w:name w:val="WW8Num51z0"/>
    <w:rPr>
      <w:rFonts w:eastAsia="Times New Roman"/>
      <w:bCs w:val="0"/>
      <w:szCs w:val="24"/>
    </w:rPr>
  </w:style>
  <w:style w:type="character" w:customStyle="1" w:styleId="WW8Num51z1">
    <w:name w:val="WW8Num51z1"/>
    <w:rPr>
      <w:rFonts w:eastAsia="Times New Roman"/>
      <w:szCs w:val="24"/>
    </w:rPr>
  </w:style>
  <w:style w:type="character" w:customStyle="1" w:styleId="WW8Num52z0">
    <w:name w:val="WW8Num52z0"/>
    <w:rPr>
      <w:rFonts w:ascii="Times New Roman" w:eastAsia="Times New Roman" w:hAnsi="Times New Roman" w:cs="Times New Roman"/>
      <w:b w:val="0"/>
      <w:bCs/>
      <w:sz w:val="22"/>
      <w:szCs w:val="22"/>
    </w:rPr>
  </w:style>
  <w:style w:type="character" w:customStyle="1" w:styleId="WW8Num52z1">
    <w:name w:val="WW8Num52z1"/>
    <w:rPr>
      <w:rFonts w:eastAsia="Times New Roman"/>
    </w:rPr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  <w:rPr>
      <w:rFonts w:ascii="Arial" w:eastAsia="Arial" w:hAnsi="Arial" w:cs="Arial"/>
      <w:bCs/>
      <w:sz w:val="18"/>
      <w:szCs w:val="18"/>
    </w:rPr>
  </w:style>
  <w:style w:type="character" w:customStyle="1" w:styleId="WW8Num55z0">
    <w:name w:val="WW8Num55z0"/>
    <w:rPr>
      <w:rFonts w:ascii="Tahoma" w:eastAsia="Tahoma" w:hAnsi="Tahoma" w:cs="Tahoma"/>
      <w:bCs/>
      <w:sz w:val="18"/>
      <w:szCs w:val="18"/>
    </w:rPr>
  </w:style>
  <w:style w:type="character" w:customStyle="1" w:styleId="WW8Num57z0">
    <w:name w:val="WW8Num57z0"/>
    <w:rPr>
      <w:rFonts w:ascii="Arial" w:eastAsia="Arial" w:hAnsi="Arial" w:cs="Arial"/>
      <w:spacing w:val="-4"/>
      <w:sz w:val="18"/>
      <w:szCs w:val="18"/>
    </w:rPr>
  </w:style>
  <w:style w:type="character" w:customStyle="1" w:styleId="WW8Num57z1">
    <w:name w:val="WW8Num57z1"/>
    <w:rPr>
      <w:rFonts w:eastAsia="Times New Roman"/>
    </w:rPr>
  </w:style>
  <w:style w:type="character" w:customStyle="1" w:styleId="WW8Num58z0">
    <w:name w:val="WW8Num58z0"/>
    <w:rPr>
      <w:rFonts w:eastAsia="Times New Roman"/>
    </w:rPr>
  </w:style>
  <w:style w:type="character" w:customStyle="1" w:styleId="WW8Num58z2">
    <w:name w:val="WW8Num58z2"/>
    <w:rPr>
      <w:rFonts w:eastAsia="Times New Roman"/>
    </w:rPr>
  </w:style>
  <w:style w:type="character" w:customStyle="1" w:styleId="WW8Num59z0">
    <w:name w:val="WW8Num59z0"/>
    <w:rPr>
      <w:rFonts w:eastAsia="Times New Roman"/>
      <w:iCs w:val="0"/>
      <w:szCs w:val="22"/>
    </w:rPr>
  </w:style>
  <w:style w:type="character" w:customStyle="1" w:styleId="WW8Num59z1">
    <w:name w:val="WW8Num59z1"/>
    <w:rPr>
      <w:rFonts w:eastAsia="Times New Roman"/>
    </w:rPr>
  </w:style>
  <w:style w:type="character" w:customStyle="1" w:styleId="WW8Num60z0">
    <w:name w:val="WW8Num60z0"/>
    <w:rPr>
      <w:rFonts w:eastAsia="Times New Roman"/>
    </w:rPr>
  </w:style>
  <w:style w:type="character" w:customStyle="1" w:styleId="WW8Num61z0">
    <w:name w:val="WW8Num61z0"/>
    <w:rPr>
      <w:rFonts w:eastAsia="Times New Roman"/>
    </w:rPr>
  </w:style>
  <w:style w:type="character" w:customStyle="1" w:styleId="WW8Num61z1">
    <w:name w:val="WW8Num61z1"/>
    <w:rPr>
      <w:rFonts w:eastAsia="Times New Roman"/>
    </w:rPr>
  </w:style>
  <w:style w:type="character" w:customStyle="1" w:styleId="WW8Num62z0">
    <w:name w:val="WW8Num62z0"/>
    <w:rPr>
      <w:rFonts w:eastAsia="Times New Roman"/>
      <w:bCs/>
      <w:szCs w:val="22"/>
    </w:rPr>
  </w:style>
  <w:style w:type="character" w:customStyle="1" w:styleId="WW8Num63z0">
    <w:name w:val="WW8Num63z0"/>
    <w:rPr>
      <w:rFonts w:ascii="Times New Roman" w:eastAsia="Times New Roman" w:hAnsi="Times New Roman" w:cs="Times New Roman"/>
      <w:szCs w:val="22"/>
    </w:rPr>
  </w:style>
  <w:style w:type="character" w:customStyle="1" w:styleId="WW8Num64z0">
    <w:name w:val="WW8Num64z0"/>
    <w:rPr>
      <w:rFonts w:eastAsia="Times New Roman"/>
    </w:rPr>
  </w:style>
  <w:style w:type="character" w:customStyle="1" w:styleId="WW8Num65z0">
    <w:name w:val="WW8Num65z0"/>
    <w:rPr>
      <w:rFonts w:eastAsia="Times New Roman"/>
      <w:szCs w:val="22"/>
    </w:rPr>
  </w:style>
  <w:style w:type="character" w:customStyle="1" w:styleId="WW8Num65z1">
    <w:name w:val="WW8Num65z1"/>
    <w:rPr>
      <w:rFonts w:eastAsia="Times New Roman"/>
      <w:szCs w:val="22"/>
    </w:rPr>
  </w:style>
  <w:style w:type="character" w:customStyle="1" w:styleId="WW8Num66z0">
    <w:name w:val="WW8Num66z0"/>
    <w:rPr>
      <w:rFonts w:eastAsia="Times New Roman"/>
    </w:rPr>
  </w:style>
  <w:style w:type="character" w:customStyle="1" w:styleId="WW8Num66z1">
    <w:name w:val="WW8Num66z1"/>
    <w:rPr>
      <w:rFonts w:eastAsia="Times New Roman"/>
    </w:rPr>
  </w:style>
  <w:style w:type="character" w:customStyle="1" w:styleId="WW8NumSt56z0">
    <w:name w:val="WW8NumSt56z0"/>
    <w:rPr>
      <w:rFonts w:ascii="Arial" w:eastAsia="Arial" w:hAnsi="Arial" w:cs="Arial"/>
      <w:bCs/>
      <w:sz w:val="18"/>
      <w:szCs w:val="18"/>
    </w:rPr>
  </w:style>
  <w:style w:type="character" w:customStyle="1" w:styleId="TekstpodstawowyZnakZnak2">
    <w:name w:val="Tekst podstawowy Znak Znak2"/>
    <w:rPr>
      <w:rFonts w:ascii="Arial" w:eastAsia="Times New Roman" w:hAnsi="Arial" w:cs="Arial"/>
      <w:sz w:val="24"/>
      <w:lang w:val="pl-PL"/>
    </w:rPr>
  </w:style>
  <w:style w:type="character" w:customStyle="1" w:styleId="ZnakZnak7">
    <w:name w:val="Znak Znak7"/>
    <w:rPr>
      <w:rFonts w:eastAsia="Times New Roman"/>
      <w:szCs w:val="20"/>
    </w:rPr>
  </w:style>
  <w:style w:type="character" w:customStyle="1" w:styleId="Odwoaniedokomentarza3">
    <w:name w:val="Odwołanie do komentarza3"/>
    <w:rPr>
      <w:rFonts w:eastAsia="Times New Roman"/>
      <w:szCs w:val="16"/>
    </w:rPr>
  </w:style>
  <w:style w:type="character" w:customStyle="1" w:styleId="ZnakZnak2">
    <w:name w:val="Znak Znak2"/>
    <w:rPr>
      <w:rFonts w:eastAsia="Times New Roman"/>
      <w:szCs w:val="24"/>
      <w:lang w:eastAsia="pl-PL"/>
    </w:rPr>
  </w:style>
  <w:style w:type="character" w:customStyle="1" w:styleId="ZnakZnak41">
    <w:name w:val="Znak Znak41"/>
    <w:rPr>
      <w:rFonts w:eastAsia="Times New Roman"/>
      <w:iCs/>
      <w:szCs w:val="24"/>
      <w:lang w:eastAsia="pl-PL"/>
    </w:rPr>
  </w:style>
  <w:style w:type="character" w:customStyle="1" w:styleId="ZnakZnak31">
    <w:name w:val="Znak Znak31"/>
    <w:rPr>
      <w:sz w:val="24"/>
      <w:lang w:val="pl-PL"/>
    </w:rPr>
  </w:style>
  <w:style w:type="character" w:customStyle="1" w:styleId="ZnakZnak121">
    <w:name w:val="Znak Znak121"/>
    <w:rPr>
      <w:sz w:val="24"/>
      <w:lang w:val="pl-PL"/>
    </w:rPr>
  </w:style>
  <w:style w:type="character" w:customStyle="1" w:styleId="Odwoanieprzypisukocowego5">
    <w:name w:val="Odwołanie przypisu końcowego5"/>
    <w:rPr>
      <w:vertAlign w:val="superscript"/>
    </w:rPr>
  </w:style>
  <w:style w:type="character" w:customStyle="1" w:styleId="Odwoanieprzypisudolnego6">
    <w:name w:val="Odwołanie przypisu dolnego6"/>
    <w:rPr>
      <w:vertAlign w:val="superscript"/>
    </w:rPr>
  </w:style>
  <w:style w:type="character" w:customStyle="1" w:styleId="ListLabel20">
    <w:name w:val="ListLabel 20"/>
    <w:rPr>
      <w:rFonts w:eastAsia="Tahoma"/>
    </w:rPr>
  </w:style>
  <w:style w:type="character" w:customStyle="1" w:styleId="ListLabel19">
    <w:name w:val="ListLabel 19"/>
    <w:rPr>
      <w:rFonts w:eastAsia="Times New Roman"/>
      <w:bCs/>
      <w:iCs w:val="0"/>
      <w:szCs w:val="24"/>
      <w:u w:val="none"/>
    </w:rPr>
  </w:style>
  <w:style w:type="character" w:customStyle="1" w:styleId="ListLabel18">
    <w:name w:val="ListLabel 18"/>
    <w:rPr>
      <w:rFonts w:eastAsia="Times New Roman"/>
      <w:iCs w:val="0"/>
    </w:rPr>
  </w:style>
  <w:style w:type="character" w:customStyle="1" w:styleId="ListLabel17">
    <w:name w:val="ListLabel 17"/>
    <w:rPr>
      <w:rFonts w:eastAsia="Times New Roman"/>
      <w:szCs w:val="22"/>
    </w:rPr>
  </w:style>
  <w:style w:type="character" w:customStyle="1" w:styleId="ListLabel16">
    <w:name w:val="ListLabel 16"/>
    <w:rPr>
      <w:rFonts w:eastAsia="Times New Roman"/>
      <w:bCs w:val="0"/>
      <w:szCs w:val="22"/>
    </w:rPr>
  </w:style>
  <w:style w:type="character" w:customStyle="1" w:styleId="ListLabel15">
    <w:name w:val="ListLabel 15"/>
    <w:rPr>
      <w:rFonts w:eastAsia="Times New Roman"/>
      <w:bCs w:val="0"/>
    </w:rPr>
  </w:style>
  <w:style w:type="character" w:customStyle="1" w:styleId="ListLabel14">
    <w:name w:val="ListLabel 14"/>
    <w:rPr>
      <w:rFonts w:eastAsia="Times New Roman"/>
      <w:szCs w:val="18"/>
      <w:u w:val="none"/>
    </w:rPr>
  </w:style>
  <w:style w:type="character" w:customStyle="1" w:styleId="ListLabel13">
    <w:name w:val="ListLabel 13"/>
    <w:rPr>
      <w:rFonts w:eastAsia="Times New Roman"/>
      <w:u w:val="single"/>
    </w:rPr>
  </w:style>
  <w:style w:type="character" w:customStyle="1" w:styleId="ListLabel12">
    <w:name w:val="ListLabel 12"/>
    <w:rPr>
      <w:rFonts w:eastAsia="Times New Roman"/>
      <w:bCs w:val="0"/>
      <w:strike w:val="0"/>
      <w:dstrike w:val="0"/>
      <w:color w:val="00000A"/>
      <w:u w:val="none"/>
    </w:rPr>
  </w:style>
  <w:style w:type="character" w:customStyle="1" w:styleId="ListLabel11">
    <w:name w:val="ListLabel 11"/>
    <w:rPr>
      <w:rFonts w:eastAsia="Times New Roman"/>
      <w:bCs/>
      <w:u w:val="single"/>
    </w:rPr>
  </w:style>
  <w:style w:type="character" w:customStyle="1" w:styleId="ListLabel10">
    <w:name w:val="ListLabel 10"/>
    <w:rPr>
      <w:rFonts w:eastAsia="Times New Roman"/>
      <w:bCs/>
    </w:rPr>
  </w:style>
  <w:style w:type="character" w:customStyle="1" w:styleId="ListLabel9">
    <w:name w:val="ListLabel 9"/>
    <w:rPr>
      <w:rFonts w:eastAsia="Times New Roman"/>
      <w:bCs w:val="0"/>
      <w:u w:val="single"/>
    </w:rPr>
  </w:style>
  <w:style w:type="character" w:customStyle="1" w:styleId="ListLabel8">
    <w:name w:val="ListLabel 8"/>
    <w:rPr>
      <w:rFonts w:eastAsia="Times New Roman"/>
      <w:bCs w:val="0"/>
      <w:u w:val="none"/>
    </w:rPr>
  </w:style>
  <w:style w:type="character" w:customStyle="1" w:styleId="ListLabel7">
    <w:name w:val="ListLabel 7"/>
    <w:rPr>
      <w:rFonts w:eastAsia="Times New Roman"/>
      <w:bCs/>
      <w:u w:val="none"/>
    </w:rPr>
  </w:style>
  <w:style w:type="character" w:customStyle="1" w:styleId="ListLabel6">
    <w:name w:val="ListLabel 6"/>
    <w:rPr>
      <w:rFonts w:eastAsia="Times New Roman"/>
      <w:bCs w:val="0"/>
      <w:iCs w:val="0"/>
    </w:rPr>
  </w:style>
  <w:style w:type="character" w:customStyle="1" w:styleId="ListLabel5">
    <w:name w:val="ListLabel 5"/>
    <w:rPr>
      <w:rFonts w:eastAsia="Times New Roman"/>
      <w:bCs w:val="0"/>
      <w:iCs w:val="0"/>
    </w:rPr>
  </w:style>
  <w:style w:type="character" w:customStyle="1" w:styleId="ListLabel4">
    <w:name w:val="ListLabel 4"/>
    <w:rPr>
      <w:rFonts w:eastAsia="Tahoma"/>
      <w:bCs w:val="0"/>
      <w:color w:val="00000A"/>
      <w:szCs w:val="18"/>
    </w:rPr>
  </w:style>
  <w:style w:type="character" w:customStyle="1" w:styleId="ListLabel3">
    <w:name w:val="ListLabel 3"/>
    <w:rPr>
      <w:rFonts w:eastAsia="Tahoma"/>
    </w:rPr>
  </w:style>
  <w:style w:type="character" w:customStyle="1" w:styleId="ListLabel2">
    <w:name w:val="ListLabel 2"/>
    <w:rPr>
      <w:rFonts w:eastAsia="Times New Roman"/>
      <w:bCs/>
      <w:iCs w:val="0"/>
    </w:rPr>
  </w:style>
  <w:style w:type="character" w:customStyle="1" w:styleId="ListLabel1">
    <w:name w:val="ListLabel 1"/>
    <w:rPr>
      <w:rFonts w:ascii="Tahoma" w:eastAsia="Times New Roman" w:hAnsi="Tahoma" w:cs="Tahoma"/>
      <w:sz w:val="18"/>
      <w:szCs w:val="18"/>
    </w:rPr>
  </w:style>
  <w:style w:type="character" w:customStyle="1" w:styleId="ListLabel614">
    <w:name w:val="ListLabel 614"/>
    <w:rPr>
      <w:rFonts w:eastAsia="Times New Roman"/>
    </w:rPr>
  </w:style>
  <w:style w:type="character" w:customStyle="1" w:styleId="FontStyle3319">
    <w:name w:val="Font Style3319"/>
    <w:rPr>
      <w:rFonts w:ascii="Segoe UI" w:eastAsia="Segoe UI" w:hAnsi="Segoe UI" w:cs="Segoe UI"/>
      <w:i/>
      <w:iCs/>
      <w:color w:val="000000"/>
      <w:sz w:val="16"/>
      <w:szCs w:val="16"/>
    </w:rPr>
  </w:style>
  <w:style w:type="character" w:customStyle="1" w:styleId="ListLabel615">
    <w:name w:val="ListLabel 615"/>
    <w:rPr>
      <w:rFonts w:ascii="Tahoma" w:eastAsia="Times New Roman" w:hAnsi="Tahoma" w:cs="Tahoma"/>
      <w:sz w:val="18"/>
    </w:rPr>
  </w:style>
  <w:style w:type="character" w:customStyle="1" w:styleId="ListLabel616">
    <w:name w:val="ListLabel 616"/>
    <w:rPr>
      <w:rFonts w:eastAsia="Times New Roman"/>
    </w:rPr>
  </w:style>
  <w:style w:type="character" w:customStyle="1" w:styleId="ListLabel617">
    <w:name w:val="ListLabel 617"/>
    <w:rPr>
      <w:rFonts w:eastAsia="Times New Roman"/>
    </w:rPr>
  </w:style>
  <w:style w:type="character" w:customStyle="1" w:styleId="ListLabel618">
    <w:name w:val="ListLabel 618"/>
    <w:rPr>
      <w:rFonts w:eastAsia="Times New Roman"/>
    </w:rPr>
  </w:style>
  <w:style w:type="character" w:customStyle="1" w:styleId="ListLabel619">
    <w:name w:val="ListLabel 619"/>
    <w:rPr>
      <w:rFonts w:eastAsia="Times New Roman"/>
    </w:rPr>
  </w:style>
  <w:style w:type="character" w:customStyle="1" w:styleId="ListLabel620">
    <w:name w:val="ListLabel 620"/>
    <w:rPr>
      <w:rFonts w:eastAsia="Times New Roman"/>
    </w:rPr>
  </w:style>
  <w:style w:type="character" w:customStyle="1" w:styleId="ListLabel621">
    <w:name w:val="ListLabel 621"/>
    <w:rPr>
      <w:rFonts w:eastAsia="Times New Roman"/>
    </w:rPr>
  </w:style>
  <w:style w:type="character" w:customStyle="1" w:styleId="ListLabel622">
    <w:name w:val="ListLabel 622"/>
    <w:rPr>
      <w:rFonts w:eastAsia="Times New Roman"/>
    </w:rPr>
  </w:style>
  <w:style w:type="character" w:customStyle="1" w:styleId="ListLabel623">
    <w:name w:val="ListLabel 623"/>
    <w:rPr>
      <w:rFonts w:eastAsia="Times New Roman"/>
    </w:rPr>
  </w:style>
  <w:style w:type="character" w:customStyle="1" w:styleId="ListLabel624">
    <w:name w:val="ListLabel 624"/>
    <w:rPr>
      <w:rFonts w:eastAsia="Times New Roman"/>
    </w:rPr>
  </w:style>
  <w:style w:type="character" w:customStyle="1" w:styleId="ListLabel625">
    <w:name w:val="ListLabel 625"/>
    <w:rPr>
      <w:rFonts w:eastAsia="Times New Roman"/>
    </w:rPr>
  </w:style>
  <w:style w:type="paragraph" w:customStyle="1" w:styleId="Nagwek16">
    <w:name w:val="Nagłówek16"/>
    <w:basedOn w:val="Normalny"/>
    <w:next w:val="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next w:val="1"/>
    <w:rPr>
      <w:rFonts w:ascii="Arial" w:hAnsi="Arial" w:cs="Arial"/>
      <w:szCs w:val="20"/>
    </w:rPr>
  </w:style>
  <w:style w:type="paragraph" w:styleId="Lista">
    <w:name w:val="List"/>
    <w:basedOn w:val="Normalny"/>
    <w:next w:val="Listapunktowana2"/>
    <w:pPr>
      <w:ind w:left="283" w:hanging="283"/>
    </w:pPr>
    <w:rPr>
      <w:rFonts w:ascii="Arial" w:hAnsi="Arial" w:cs="Mangal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next w:val="Annexetitle"/>
    <w:pPr>
      <w:suppressLineNumbers/>
    </w:pPr>
    <w:rPr>
      <w:rFonts w:cs="Mangal"/>
    </w:rPr>
  </w:style>
  <w:style w:type="paragraph" w:styleId="Podpis">
    <w:name w:val="Signature"/>
    <w:basedOn w:val="Normalny"/>
    <w:next w:val="Lista-kontynuacja21"/>
    <w:pPr>
      <w:suppressLineNumbers/>
      <w:spacing w:before="120" w:after="120"/>
    </w:pPr>
    <w:rPr>
      <w:rFonts w:cs="Mangal"/>
      <w:i/>
      <w:iCs/>
    </w:rPr>
  </w:style>
  <w:style w:type="paragraph" w:customStyle="1" w:styleId="Znak1ZnakZnakZnakZnakZnakZnakZnakZnakZnakZnakZnak1Znak">
    <w:name w:val="Znak1 Znak Znak Znak Znak Znak Znak Znak Znak Znak Znak Znak1 Znak"/>
    <w:basedOn w:val="Normalny"/>
    <w:next w:val="normaltableau"/>
  </w:style>
  <w:style w:type="paragraph" w:customStyle="1" w:styleId="tytu">
    <w:name w:val="tytuł"/>
    <w:basedOn w:val="Normalny"/>
    <w:next w:val="Nagwek"/>
    <w:pPr>
      <w:ind w:left="720" w:hanging="720"/>
      <w:jc w:val="both"/>
    </w:pPr>
    <w:rPr>
      <w:rFonts w:ascii="Tahoma" w:hAnsi="Tahoma" w:cs="Tahoma"/>
      <w:bCs/>
      <w:sz w:val="18"/>
      <w:szCs w:val="18"/>
    </w:rPr>
  </w:style>
  <w:style w:type="paragraph" w:customStyle="1" w:styleId="Gwkaistopka">
    <w:name w:val="Główka i stopka"/>
    <w:basedOn w:val="Normalny"/>
    <w:next w:val="Tekstdymka1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next w:val="B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next w:val="pkt"/>
    <w:pPr>
      <w:ind w:left="1416"/>
    </w:pPr>
    <w:rPr>
      <w:sz w:val="32"/>
      <w:szCs w:val="20"/>
    </w:rPr>
  </w:style>
  <w:style w:type="paragraph" w:customStyle="1" w:styleId="tekstdokumentu">
    <w:name w:val="tekst dokumentu"/>
    <w:basedOn w:val="Normalny"/>
    <w:next w:val="Nagwekstrony"/>
    <w:rPr>
      <w:rFonts w:ascii="Tahoma" w:hAnsi="Tahoma" w:cs="Tahoma"/>
      <w:b/>
      <w:iCs/>
      <w:sz w:val="18"/>
      <w:szCs w:val="18"/>
    </w:rPr>
  </w:style>
  <w:style w:type="paragraph" w:customStyle="1" w:styleId="1">
    <w:name w:val="1"/>
    <w:basedOn w:val="Normalny"/>
    <w:next w:val="Listapunktowana31"/>
    <w:rPr>
      <w:sz w:val="20"/>
      <w:szCs w:val="20"/>
    </w:rPr>
  </w:style>
  <w:style w:type="paragraph" w:customStyle="1" w:styleId="zacznik">
    <w:name w:val="załącznik"/>
    <w:basedOn w:val="1"/>
    <w:next w:val="tabulka"/>
    <w:pPr>
      <w:tabs>
        <w:tab w:val="left" w:pos="1701"/>
      </w:tabs>
      <w:jc w:val="right"/>
    </w:pPr>
    <w:rPr>
      <w:rFonts w:ascii="Tahoma" w:hAnsi="Tahoma" w:cs="Tahoma"/>
      <w:b/>
      <w:iCs/>
      <w:color w:val="FF00FF"/>
      <w:szCs w:val="24"/>
    </w:rPr>
  </w:style>
  <w:style w:type="paragraph" w:customStyle="1" w:styleId="rozdzia">
    <w:name w:val="rozdział"/>
    <w:basedOn w:val="Normalny"/>
    <w:next w:val="Tekstpodstawowy21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customStyle="1" w:styleId="Tekstpodstawowy210">
    <w:name w:val="Tekst podstawowy 21"/>
    <w:basedOn w:val="Normalny"/>
    <w:next w:val="Tekstkomentarza1"/>
    <w:pPr>
      <w:spacing w:before="120"/>
      <w:jc w:val="both"/>
    </w:pPr>
    <w:rPr>
      <w:b/>
      <w:bCs/>
      <w:sz w:val="25"/>
    </w:rPr>
  </w:style>
  <w:style w:type="paragraph" w:customStyle="1" w:styleId="Tekstpodstawowy31">
    <w:name w:val="Tekst podstawowy 31"/>
    <w:basedOn w:val="Normalny"/>
    <w:next w:val="Tekstprzypisudolnego1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next w:val="Tematkomentarza1"/>
    <w:pPr>
      <w:ind w:firstLine="420"/>
    </w:pPr>
    <w:rPr>
      <w:b/>
      <w:bCs/>
      <w:i/>
      <w:iCs/>
    </w:rPr>
  </w:style>
  <w:style w:type="paragraph" w:customStyle="1" w:styleId="NormalnyWeb1">
    <w:name w:val="Normalny (Web)1"/>
    <w:basedOn w:val="Normalny"/>
    <w:next w:val="Listapunktowana3"/>
    <w:pPr>
      <w:spacing w:before="100" w:after="10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next w:val="Listapunktowana4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next w:val="Listapunktowana5"/>
    <w:rPr>
      <w:rFonts w:ascii="Courier New" w:hAnsi="Courier New" w:cs="Courier New"/>
      <w:sz w:val="20"/>
      <w:szCs w:val="20"/>
    </w:rPr>
  </w:style>
  <w:style w:type="paragraph" w:styleId="Tytu0">
    <w:name w:val="Title"/>
    <w:basedOn w:val="Normalny"/>
    <w:next w:val="Listapunktowana21"/>
    <w:qFormat/>
    <w:pPr>
      <w:jc w:val="center"/>
    </w:pPr>
    <w:rPr>
      <w:b/>
      <w:bCs/>
      <w:sz w:val="28"/>
      <w:szCs w:val="36"/>
    </w:rPr>
  </w:style>
  <w:style w:type="paragraph" w:styleId="Podtytu">
    <w:name w:val="Subtitle"/>
    <w:basedOn w:val="Normalny"/>
    <w:next w:val="1"/>
    <w:qFormat/>
    <w:pPr>
      <w:spacing w:after="60"/>
      <w:jc w:val="center"/>
    </w:pPr>
    <w:rPr>
      <w:rFonts w:ascii="Arial" w:hAnsi="Arial" w:cs="Arial"/>
      <w:i/>
      <w:iCs/>
      <w:sz w:val="28"/>
      <w:szCs w:val="28"/>
    </w:rPr>
  </w:style>
  <w:style w:type="paragraph" w:styleId="Listapunktowana2">
    <w:name w:val="List Bullet 2"/>
    <w:basedOn w:val="Normalny"/>
    <w:next w:val="Lista-kontynuacja1"/>
    <w:pPr>
      <w:spacing w:after="120"/>
      <w:ind w:left="566" w:hanging="283"/>
    </w:pPr>
  </w:style>
  <w:style w:type="paragraph" w:customStyle="1" w:styleId="Lista-kontynuacja21">
    <w:name w:val="Lista - kontynuacja 21"/>
    <w:basedOn w:val="Normalny"/>
    <w:next w:val="Legenda1"/>
    <w:pPr>
      <w:spacing w:after="120"/>
      <w:ind w:left="566"/>
    </w:pPr>
    <w:rPr>
      <w:sz w:val="20"/>
      <w:szCs w:val="20"/>
    </w:rPr>
  </w:style>
  <w:style w:type="paragraph" w:customStyle="1" w:styleId="Annexetitle">
    <w:name w:val="Annexe_title"/>
    <w:basedOn w:val="Nagwek1"/>
    <w:next w:val="Wcicienormalne1"/>
    <w:pPr>
      <w:keepNext w:val="0"/>
      <w:numPr>
        <w:numId w:val="0"/>
      </w:numPr>
      <w:spacing w:before="0" w:after="0"/>
      <w:jc w:val="center"/>
    </w:pPr>
    <w:rPr>
      <w:bCs/>
      <w:sz w:val="36"/>
    </w:rPr>
  </w:style>
  <w:style w:type="paragraph" w:customStyle="1" w:styleId="normaltableau">
    <w:name w:val="normal_tableau"/>
    <w:basedOn w:val="Normalny"/>
    <w:next w:val="Skrconyadreszwrotny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styleId="Nagwek">
    <w:name w:val="header"/>
    <w:basedOn w:val="Normalny"/>
    <w:next w:val="Tekstpodstawowywcity1"/>
    <w:pPr>
      <w:suppressLineNumbers/>
      <w:tabs>
        <w:tab w:val="center" w:pos="4536"/>
        <w:tab w:val="right" w:pos="9072"/>
      </w:tabs>
    </w:pPr>
  </w:style>
  <w:style w:type="paragraph" w:customStyle="1" w:styleId="Tekstdymka1">
    <w:name w:val="Tekst dymka1"/>
    <w:basedOn w:val="Normalny"/>
    <w:next w:val="Tekstpodstawowyzwciciem21"/>
    <w:rPr>
      <w:rFonts w:ascii="Tahoma" w:hAnsi="Tahoma" w:cs="Tahoma"/>
      <w:sz w:val="16"/>
      <w:szCs w:val="16"/>
    </w:rPr>
  </w:style>
  <w:style w:type="paragraph" w:customStyle="1" w:styleId="B">
    <w:name w:val="B"/>
    <w:next w:val="Znak"/>
    <w:pPr>
      <w:suppressAutoHyphens/>
      <w:spacing w:before="240" w:line="240" w:lineRule="exact"/>
      <w:ind w:left="720"/>
      <w:jc w:val="both"/>
    </w:pPr>
    <w:rPr>
      <w:kern w:val="2"/>
      <w:sz w:val="24"/>
      <w:lang w:val="en-GB" w:eastAsia="en-US"/>
    </w:rPr>
  </w:style>
  <w:style w:type="paragraph" w:customStyle="1" w:styleId="pkt">
    <w:name w:val="pkt"/>
    <w:basedOn w:val="Normalny"/>
    <w:next w:val="Znak2"/>
    <w:pPr>
      <w:spacing w:before="60" w:after="60"/>
      <w:ind w:left="851" w:hanging="295"/>
      <w:jc w:val="both"/>
    </w:pPr>
  </w:style>
  <w:style w:type="paragraph" w:customStyle="1" w:styleId="Nagwekstrony">
    <w:name w:val="Nag?—wek strony"/>
    <w:basedOn w:val="Normalny"/>
    <w:next w:val="WW-Tekstpodstawowy2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next w:val="Znak1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podstawowy21">
    <w:name w:val="Tekst podstawowy 21"/>
    <w:basedOn w:val="Normalny"/>
    <w:next w:val="Styl"/>
    <w:pPr>
      <w:jc w:val="both"/>
    </w:pPr>
    <w:rPr>
      <w:sz w:val="28"/>
      <w:szCs w:val="20"/>
    </w:rPr>
  </w:style>
  <w:style w:type="paragraph" w:customStyle="1" w:styleId="Tekstkomentarza1">
    <w:name w:val="Tekst komentarza1"/>
    <w:basedOn w:val="Normalny"/>
    <w:next w:val="Znak1ZnakZnakZnak"/>
    <w:rPr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next w:val="mylnik"/>
    <w:rPr>
      <w:sz w:val="20"/>
      <w:szCs w:val="20"/>
    </w:rPr>
  </w:style>
  <w:style w:type="paragraph" w:customStyle="1" w:styleId="Znak1ZnakZnakZnak">
    <w:name w:val="Znak1 Znak Znak Znak"/>
    <w:basedOn w:val="Normalny"/>
    <w:next w:val="Znak1ZnakZnakZnakZnakZnak1"/>
  </w:style>
  <w:style w:type="paragraph" w:customStyle="1" w:styleId="Tematkomentarza1">
    <w:name w:val="Temat komentarza1"/>
    <w:basedOn w:val="Znak1ZnakZnakZnak"/>
    <w:next w:val="literowanie"/>
    <w:rPr>
      <w:b/>
      <w:bCs/>
    </w:rPr>
  </w:style>
  <w:style w:type="paragraph" w:styleId="Listapunktowana3">
    <w:name w:val="List Bullet 3"/>
    <w:basedOn w:val="Normalny"/>
    <w:next w:val="literowanie4"/>
    <w:pPr>
      <w:spacing w:after="120"/>
      <w:ind w:left="849" w:hanging="283"/>
    </w:pPr>
  </w:style>
  <w:style w:type="paragraph" w:styleId="Listapunktowana4">
    <w:name w:val="List Bullet 4"/>
    <w:basedOn w:val="Normalny"/>
    <w:next w:val="literowanie5"/>
    <w:pPr>
      <w:spacing w:after="120"/>
      <w:ind w:left="1132" w:hanging="283"/>
    </w:pPr>
  </w:style>
  <w:style w:type="paragraph" w:styleId="Listapunktowana5">
    <w:name w:val="List Bullet 5"/>
    <w:basedOn w:val="Normalny"/>
    <w:next w:val="StylStylNagwek3Po6ptPrzed6pt"/>
    <w:pPr>
      <w:spacing w:after="120"/>
      <w:ind w:left="1415" w:hanging="283"/>
    </w:pPr>
  </w:style>
  <w:style w:type="paragraph" w:customStyle="1" w:styleId="Listapunktowana1">
    <w:name w:val="Lista punktowana1"/>
    <w:basedOn w:val="Normalny"/>
    <w:next w:val="Styl1"/>
    <w:pPr>
      <w:tabs>
        <w:tab w:val="left" w:pos="360"/>
      </w:tabs>
      <w:ind w:left="360" w:hanging="360"/>
    </w:pPr>
  </w:style>
  <w:style w:type="paragraph" w:customStyle="1" w:styleId="Listapunktowana21">
    <w:name w:val="Lista punktowana 21"/>
    <w:basedOn w:val="Normalny"/>
    <w:next w:val="Znak1ZnakZnak1"/>
    <w:pPr>
      <w:tabs>
        <w:tab w:val="left" w:pos="643"/>
      </w:tabs>
      <w:ind w:left="643" w:hanging="360"/>
    </w:pPr>
  </w:style>
  <w:style w:type="paragraph" w:customStyle="1" w:styleId="Listapunktowana31">
    <w:name w:val="Lista punktowana 31"/>
    <w:basedOn w:val="Normalny"/>
    <w:next w:val="ZnakZnakZnak"/>
    <w:pPr>
      <w:tabs>
        <w:tab w:val="left" w:pos="926"/>
      </w:tabs>
      <w:ind w:left="926" w:hanging="360"/>
    </w:pPr>
  </w:style>
  <w:style w:type="paragraph" w:customStyle="1" w:styleId="Lista-kontynuacja1">
    <w:name w:val="Lista - kontynuacja1"/>
    <w:basedOn w:val="Normalny"/>
    <w:next w:val="ZnakZnakZnakZnak"/>
    <w:pPr>
      <w:spacing w:after="120"/>
      <w:ind w:left="283"/>
    </w:pPr>
  </w:style>
  <w:style w:type="paragraph" w:customStyle="1" w:styleId="Legenda1">
    <w:name w:val="Legenda1"/>
    <w:basedOn w:val="Normalny"/>
    <w:next w:val="Znak11"/>
    <w:rPr>
      <w:b/>
      <w:bCs/>
      <w:sz w:val="20"/>
      <w:szCs w:val="20"/>
    </w:rPr>
  </w:style>
  <w:style w:type="paragraph" w:customStyle="1" w:styleId="Wcicienormalne1">
    <w:name w:val="Wcięcie normalne1"/>
    <w:basedOn w:val="Normalny"/>
    <w:next w:val="Znak1ZnakZnakZnakZnakZnakZnakZnakZnakZnakZnakZnak"/>
    <w:pPr>
      <w:ind w:left="708"/>
    </w:pPr>
  </w:style>
  <w:style w:type="paragraph" w:customStyle="1" w:styleId="Skrconyadreszwrotny">
    <w:name w:val="Skrócony adres zwrotny"/>
    <w:basedOn w:val="Normalny"/>
    <w:next w:val="tekstost"/>
  </w:style>
  <w:style w:type="paragraph" w:customStyle="1" w:styleId="Tekstpodstawowywcity1">
    <w:name w:val="Tekst podstawowy wcięty1"/>
    <w:basedOn w:val="1"/>
    <w:next w:val="StylIwony"/>
    <w:pPr>
      <w:spacing w:after="120"/>
      <w:ind w:firstLine="210"/>
    </w:pPr>
    <w:rPr>
      <w:szCs w:val="24"/>
    </w:rPr>
  </w:style>
  <w:style w:type="paragraph" w:customStyle="1" w:styleId="Tekstpodstawowyzwciciem21">
    <w:name w:val="Tekst podstawowy z wcięciem 21"/>
    <w:basedOn w:val="pkt"/>
    <w:next w:val="Tekstprzypisukocowego1"/>
    <w:pPr>
      <w:spacing w:before="0" w:after="120"/>
      <w:ind w:left="283" w:firstLine="210"/>
    </w:pPr>
  </w:style>
  <w:style w:type="paragraph" w:customStyle="1" w:styleId="Znak">
    <w:name w:val="Znak"/>
    <w:basedOn w:val="Normalny"/>
    <w:next w:val="Znak1ZnakZnakZnakZnakZnak"/>
  </w:style>
  <w:style w:type="paragraph" w:customStyle="1" w:styleId="Znak2">
    <w:name w:val="Znak2"/>
    <w:basedOn w:val="Normalny"/>
    <w:next w:val="Default"/>
  </w:style>
  <w:style w:type="paragraph" w:customStyle="1" w:styleId="WW-Tekstpodstawowy2">
    <w:name w:val="WW-Tekst podstawowy 2"/>
    <w:basedOn w:val="Normalny"/>
    <w:next w:val="Tekstblokowy1"/>
    <w:pPr>
      <w:jc w:val="both"/>
    </w:pPr>
    <w:rPr>
      <w:rFonts w:ascii="Arial" w:hAnsi="Arial" w:cs="Arial"/>
      <w:sz w:val="22"/>
      <w:szCs w:val="20"/>
    </w:rPr>
  </w:style>
  <w:style w:type="paragraph" w:customStyle="1" w:styleId="Znak1">
    <w:name w:val="Znak1"/>
    <w:basedOn w:val="Normalny"/>
    <w:next w:val="Znak1ZnakZnakZnakZnakZnakZnak"/>
  </w:style>
  <w:style w:type="paragraph" w:customStyle="1" w:styleId="Styl">
    <w:name w:val="Styl"/>
    <w:next w:val="Akapitzlist1"/>
    <w:pPr>
      <w:widowControl w:val="0"/>
      <w:suppressAutoHyphens/>
    </w:pPr>
    <w:rPr>
      <w:kern w:val="2"/>
      <w:sz w:val="24"/>
      <w:szCs w:val="24"/>
    </w:rPr>
  </w:style>
  <w:style w:type="paragraph" w:customStyle="1" w:styleId="mylnik">
    <w:name w:val="myślnik"/>
    <w:basedOn w:val="Normalny"/>
    <w:next w:val="Akapitzlist2"/>
    <w:pPr>
      <w:jc w:val="both"/>
    </w:pPr>
  </w:style>
  <w:style w:type="paragraph" w:customStyle="1" w:styleId="literowanie">
    <w:name w:val="literowanie"/>
    <w:basedOn w:val="Normalny"/>
    <w:next w:val="Znak1ZnakZnakZnakZnakZnakZnak1"/>
    <w:pPr>
      <w:tabs>
        <w:tab w:val="num" w:pos="0"/>
      </w:tabs>
      <w:ind w:left="1020" w:hanging="510"/>
      <w:jc w:val="both"/>
    </w:pPr>
  </w:style>
  <w:style w:type="paragraph" w:customStyle="1" w:styleId="literowanie4">
    <w:name w:val="literowanie 4"/>
    <w:basedOn w:val="Nagwek3"/>
    <w:next w:val="ZnakZnakZnakZnakZnak"/>
    <w:pPr>
      <w:numPr>
        <w:ilvl w:val="0"/>
        <w:numId w:val="0"/>
      </w:numPr>
      <w:tabs>
        <w:tab w:val="num" w:pos="0"/>
      </w:tabs>
      <w:ind w:left="1020" w:hanging="510"/>
      <w:jc w:val="both"/>
    </w:pPr>
    <w:rPr>
      <w:rFonts w:cs="Arial"/>
      <w:bCs/>
      <w:i w:val="0"/>
      <w:iCs w:val="0"/>
      <w:szCs w:val="26"/>
    </w:rPr>
  </w:style>
  <w:style w:type="paragraph" w:customStyle="1" w:styleId="literowanie5">
    <w:name w:val="literowanie 5"/>
    <w:basedOn w:val="Normalny"/>
    <w:next w:val="Normalny1"/>
    <w:pPr>
      <w:tabs>
        <w:tab w:val="left" w:pos="1021"/>
      </w:tabs>
      <w:ind w:left="1021" w:hanging="341"/>
      <w:jc w:val="both"/>
    </w:pPr>
  </w:style>
  <w:style w:type="paragraph" w:customStyle="1" w:styleId="StylStylNagwek3Po6ptPrzed6pt">
    <w:name w:val="Styl Styl Nagłówek 3 + Po:  6 pt + Przed:  6 pt"/>
    <w:basedOn w:val="Normalny"/>
    <w:next w:val="msolistparagraph0"/>
    <w:pPr>
      <w:keepNext/>
      <w:tabs>
        <w:tab w:val="num" w:pos="0"/>
      </w:tabs>
      <w:spacing w:before="120" w:after="120"/>
      <w:ind w:left="1020" w:hanging="510"/>
      <w:jc w:val="both"/>
    </w:pPr>
    <w:rPr>
      <w:rFonts w:ascii="Arial" w:hAnsi="Arial" w:cs="Arial"/>
      <w:b/>
      <w:bCs/>
      <w:sz w:val="26"/>
      <w:szCs w:val="20"/>
    </w:rPr>
  </w:style>
  <w:style w:type="paragraph" w:customStyle="1" w:styleId="Styl1">
    <w:name w:val="Styl1"/>
    <w:basedOn w:val="Normalny"/>
    <w:next w:val="Znak1ZnakZnakZnakZnakZnakZnakZnakZnakZnak"/>
    <w:pPr>
      <w:jc w:val="both"/>
    </w:pPr>
  </w:style>
  <w:style w:type="paragraph" w:customStyle="1" w:styleId="Znak1ZnakZnak1">
    <w:name w:val="Znak1 Znak Znak1"/>
    <w:basedOn w:val="Normalny"/>
    <w:next w:val="ZnakZnak111"/>
  </w:style>
  <w:style w:type="paragraph" w:customStyle="1" w:styleId="ZnakZnakZnak">
    <w:name w:val="Znak Znak Znak"/>
    <w:basedOn w:val="Normalny"/>
    <w:next w:val="Znak1ZnakZnakZnakZnakZnakZnakZnakZnak"/>
  </w:style>
  <w:style w:type="paragraph" w:customStyle="1" w:styleId="ZnakZnakZnakZnak">
    <w:name w:val="Znak Znak Znak Znak"/>
    <w:basedOn w:val="Normalny"/>
    <w:next w:val="Znak1ZnakZnakZnakZnakZnakZnakZnakZnakZnakZnakZnak1ZnakZnakZnak"/>
  </w:style>
  <w:style w:type="paragraph" w:customStyle="1" w:styleId="Znak11">
    <w:name w:val="Znak11"/>
    <w:basedOn w:val="Normalny"/>
    <w:next w:val="Bezodstpw1"/>
  </w:style>
  <w:style w:type="paragraph" w:customStyle="1" w:styleId="Znak1ZnakZnakZnakZnakZnakZnakZnakZnakZnakZnakZnak">
    <w:name w:val="Znak1 Znak Znak Znak Znak Znak Znak Znak Znak Znak Znak Znak"/>
    <w:basedOn w:val="Normalny"/>
    <w:next w:val="Standardowytekst"/>
  </w:style>
  <w:style w:type="paragraph" w:customStyle="1" w:styleId="tekstost">
    <w:name w:val="tekst ost"/>
    <w:basedOn w:val="Normalny"/>
    <w:next w:val="Poprawka1"/>
    <w:pPr>
      <w:jc w:val="both"/>
    </w:pPr>
    <w:rPr>
      <w:sz w:val="20"/>
      <w:szCs w:val="20"/>
    </w:rPr>
  </w:style>
  <w:style w:type="paragraph" w:customStyle="1" w:styleId="StylIwony">
    <w:name w:val="Styl Iwony"/>
    <w:basedOn w:val="Normalny"/>
    <w:next w:val="Znak12"/>
    <w:pPr>
      <w:spacing w:before="120" w:after="120"/>
      <w:jc w:val="both"/>
    </w:pPr>
    <w:rPr>
      <w:rFonts w:ascii="Bookman Old Style" w:hAnsi="Bookman Old Style" w:cs="Bookman Old Style"/>
      <w:szCs w:val="20"/>
    </w:rPr>
  </w:style>
  <w:style w:type="paragraph" w:customStyle="1" w:styleId="Tekstprzypisukocowego1">
    <w:name w:val="Tekst przypisu końcowego1"/>
    <w:basedOn w:val="Normalny"/>
    <w:next w:val="Nagwek21"/>
    <w:rPr>
      <w:sz w:val="20"/>
      <w:szCs w:val="20"/>
    </w:rPr>
  </w:style>
  <w:style w:type="paragraph" w:customStyle="1" w:styleId="Znak1ZnakZnakZnakZnakZnak">
    <w:name w:val="Znak1 Znak Znak Znak Znak Znak"/>
    <w:basedOn w:val="Normalny"/>
    <w:next w:val="Zawartotabeli"/>
  </w:style>
  <w:style w:type="paragraph" w:customStyle="1" w:styleId="Default">
    <w:name w:val="Default"/>
    <w:next w:val="Nagwek11"/>
    <w:pPr>
      <w:suppressAutoHyphens/>
    </w:pPr>
    <w:rPr>
      <w:color w:val="000000"/>
      <w:kern w:val="2"/>
      <w:sz w:val="24"/>
      <w:szCs w:val="24"/>
    </w:rPr>
  </w:style>
  <w:style w:type="paragraph" w:customStyle="1" w:styleId="Tekstblokowy1">
    <w:name w:val="Tekst blokowy1"/>
    <w:basedOn w:val="Normalny"/>
    <w:next w:val="p"/>
    <w:pPr>
      <w:widowControl w:val="0"/>
      <w:shd w:val="clear" w:color="auto" w:fill="FFFFFF"/>
      <w:spacing w:line="216" w:lineRule="exact"/>
      <w:ind w:left="374" w:right="32"/>
    </w:pPr>
    <w:rPr>
      <w:rFonts w:ascii="Arial" w:hAnsi="Arial" w:cs="Arial"/>
      <w:color w:val="000000"/>
      <w:spacing w:val="3"/>
      <w:sz w:val="18"/>
      <w:szCs w:val="18"/>
    </w:rPr>
  </w:style>
  <w:style w:type="paragraph" w:customStyle="1" w:styleId="Znak1ZnakZnakZnakZnakZnakZnak">
    <w:name w:val="Znak1 Znak Znak Znak Znak Znak Znak"/>
    <w:basedOn w:val="Normalny"/>
    <w:next w:val="center"/>
  </w:style>
  <w:style w:type="paragraph" w:customStyle="1" w:styleId="Akapitzlist1">
    <w:name w:val="Akapit z listą1"/>
    <w:basedOn w:val="Normalny"/>
    <w:next w:val="Nagwektabeli"/>
    <w:pPr>
      <w:spacing w:after="200" w:line="276" w:lineRule="auto"/>
      <w:ind w:left="720"/>
    </w:pPr>
    <w:rPr>
      <w:rFonts w:ascii="Calibri" w:hAnsi="Calibri" w:cs="Calibri"/>
      <w:sz w:val="22"/>
      <w:szCs w:val="20"/>
    </w:rPr>
  </w:style>
  <w:style w:type="paragraph" w:customStyle="1" w:styleId="Znak1ZnakZnakZnakZnakZnak1">
    <w:name w:val="Znak1 Znak Znak Znak Znak Znak1"/>
    <w:basedOn w:val="Normalny"/>
    <w:next w:val="tableCenter"/>
  </w:style>
  <w:style w:type="paragraph" w:customStyle="1" w:styleId="Akapitzlist2">
    <w:name w:val="Akapit z listą2"/>
    <w:basedOn w:val="Normalny"/>
    <w:next w:val="NormalnyWeb"/>
    <w:pPr>
      <w:spacing w:after="160" w:line="252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nak1ZnakZnakZnakZnakZnakZnak1">
    <w:name w:val="Znak1 Znak Znak Znak Znak Znak Znak1"/>
    <w:basedOn w:val="Normalny"/>
    <w:next w:val="Tekstwstpniesformatowany"/>
  </w:style>
  <w:style w:type="paragraph" w:customStyle="1" w:styleId="ZnakZnakZnakZnakZnak">
    <w:name w:val="Znak Znak Znak Znak Znak"/>
    <w:basedOn w:val="Normalny"/>
    <w:next w:val="Tekstpodstawowywcity210"/>
  </w:style>
  <w:style w:type="paragraph" w:customStyle="1" w:styleId="Normalny1">
    <w:name w:val="Normalny1"/>
    <w:next w:val="Tekstprzypisudolnego"/>
    <w:pPr>
      <w:suppressAutoHyphens/>
      <w:spacing w:line="276" w:lineRule="auto"/>
    </w:pPr>
    <w:rPr>
      <w:rFonts w:ascii="Arial" w:hAnsi="Arial" w:cs="Arial"/>
      <w:color w:val="000000"/>
      <w:kern w:val="2"/>
      <w:sz w:val="22"/>
    </w:rPr>
  </w:style>
  <w:style w:type="paragraph" w:customStyle="1" w:styleId="msolistparagraph0">
    <w:name w:val="msolistparagraph"/>
    <w:basedOn w:val="Normalny"/>
    <w:pPr>
      <w:ind w:left="720"/>
    </w:pPr>
  </w:style>
  <w:style w:type="paragraph" w:customStyle="1" w:styleId="Znak1ZnakZnakZnakZnakZnakZnakZnakZnakZnak">
    <w:name w:val="Znak1 Znak Znak Znak Znak Znak Znak Znak Znak Znak"/>
    <w:basedOn w:val="Normalny"/>
  </w:style>
  <w:style w:type="paragraph" w:customStyle="1" w:styleId="ZnakZnak111">
    <w:name w:val="Znak Znak111"/>
    <w:basedOn w:val="Normalny"/>
    <w:pPr>
      <w:spacing w:line="360" w:lineRule="auto"/>
      <w:jc w:val="both"/>
    </w:pPr>
    <w:rPr>
      <w:rFonts w:ascii="Verdana" w:hAnsi="Verdana" w:cs="Verdana"/>
      <w:sz w:val="20"/>
      <w:szCs w:val="20"/>
      <w:lang w:eastAsia="ar-SA"/>
    </w:rPr>
  </w:style>
  <w:style w:type="paragraph" w:customStyle="1" w:styleId="Znak1ZnakZnakZnakZnakZnakZnakZnakZnak">
    <w:name w:val="Znak1 Znak Znak Znak Znak Znak Znak Znak Znak"/>
    <w:basedOn w:val="Normalny"/>
  </w:style>
  <w:style w:type="paragraph" w:customStyle="1" w:styleId="Znak1ZnakZnakZnakZnakZnakZnakZnakZnakZnakZnakZnak1ZnakZnakZnak">
    <w:name w:val="Znak1 Znak Znak Znak Znak Znak Znak Znak Znak Znak Znak Znak1 Znak Znak Znak"/>
    <w:basedOn w:val="Normalny"/>
  </w:style>
  <w:style w:type="paragraph" w:customStyle="1" w:styleId="Bezodstpw1">
    <w:name w:val="Bez odstępów1"/>
    <w:pPr>
      <w:suppressAutoHyphens/>
    </w:pPr>
    <w:rPr>
      <w:rFonts w:ascii="Calibri" w:hAnsi="Calibri"/>
      <w:kern w:val="2"/>
      <w:sz w:val="22"/>
      <w:szCs w:val="22"/>
    </w:rPr>
  </w:style>
  <w:style w:type="paragraph" w:customStyle="1" w:styleId="Standardowytekst">
    <w:name w:val="Standardowy.tekst"/>
    <w:pPr>
      <w:suppressAutoHyphens/>
      <w:jc w:val="both"/>
    </w:pPr>
    <w:rPr>
      <w:kern w:val="2"/>
    </w:rPr>
  </w:style>
  <w:style w:type="paragraph" w:customStyle="1" w:styleId="Poprawka1">
    <w:name w:val="Poprawka1"/>
    <w:pPr>
      <w:suppressAutoHyphens/>
    </w:pPr>
    <w:rPr>
      <w:kern w:val="2"/>
      <w:sz w:val="24"/>
      <w:szCs w:val="24"/>
    </w:rPr>
  </w:style>
  <w:style w:type="paragraph" w:customStyle="1" w:styleId="Znak12">
    <w:name w:val="Znak12"/>
    <w:basedOn w:val="Normalny"/>
  </w:style>
  <w:style w:type="paragraph" w:customStyle="1" w:styleId="Nagwek21">
    <w:name w:val="Nagłówek #2"/>
    <w:basedOn w:val="Normalny"/>
    <w:pPr>
      <w:widowControl w:val="0"/>
      <w:shd w:val="clear" w:color="auto" w:fill="FFFFFF"/>
      <w:spacing w:after="300" w:line="240" w:lineRule="atLeast"/>
      <w:ind w:hanging="740"/>
      <w:jc w:val="both"/>
    </w:pPr>
    <w:rPr>
      <w:rFonts w:ascii="Verdana" w:hAnsi="Verdana" w:cs="Verdana"/>
      <w:b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11">
    <w:name w:val="Nagłówek11"/>
    <w:basedOn w:val="Normalny"/>
    <w:next w:val="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p">
    <w:name w:val="p"/>
    <w:pPr>
      <w:suppressAutoHyphens/>
      <w:spacing w:line="252" w:lineRule="auto"/>
    </w:pPr>
    <w:rPr>
      <w:rFonts w:ascii="Arial Narrow" w:eastAsia="Arial Narrow" w:hAnsi="Arial Narrow" w:cs="Arial Narrow"/>
      <w:kern w:val="2"/>
      <w:sz w:val="22"/>
      <w:szCs w:val="22"/>
      <w:lang w:eastAsia="zh-CN"/>
    </w:rPr>
  </w:style>
  <w:style w:type="paragraph" w:customStyle="1" w:styleId="center">
    <w:name w:val="center"/>
    <w:pPr>
      <w:suppressAutoHyphens/>
      <w:spacing w:after="160" w:line="252" w:lineRule="auto"/>
      <w:jc w:val="center"/>
    </w:pPr>
    <w:rPr>
      <w:rFonts w:ascii="Arial Narrow" w:eastAsia="Arial Narrow" w:hAnsi="Arial Narrow" w:cs="Arial Narrow"/>
      <w:kern w:val="2"/>
      <w:sz w:val="22"/>
      <w:szCs w:val="22"/>
      <w:lang w:eastAsia="zh-C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ableCenter">
    <w:name w:val="tableCenter"/>
    <w:pPr>
      <w:suppressAutoHyphens/>
      <w:spacing w:line="252" w:lineRule="auto"/>
      <w:jc w:val="center"/>
    </w:pPr>
    <w:rPr>
      <w:rFonts w:ascii="Arial Narrow" w:eastAsia="Arial Narrow" w:hAnsi="Arial Narrow" w:cs="Arial Narrow"/>
      <w:kern w:val="2"/>
      <w:sz w:val="22"/>
      <w:szCs w:val="22"/>
    </w:r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customStyle="1" w:styleId="Tekstwstpniesformatowany">
    <w:name w:val="Tekst wstępnie sformatowany"/>
    <w:basedOn w:val="Normalny"/>
    <w:rPr>
      <w:rFonts w:ascii="Courier New" w:eastAsia="Courier New" w:hAnsi="Courier New" w:cs="Courier New"/>
      <w:sz w:val="20"/>
      <w:szCs w:val="20"/>
    </w:rPr>
  </w:style>
  <w:style w:type="paragraph" w:customStyle="1" w:styleId="Tekstpodstawowywcity210">
    <w:name w:val="Tekst podstawowy wcięty 21"/>
    <w:basedOn w:val="Normalny"/>
    <w:pPr>
      <w:spacing w:after="120" w:line="480" w:lineRule="auto"/>
      <w:ind w:left="283"/>
    </w:p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WW-Tekstpodstawowy3">
    <w:name w:val="WW-Tekst podstawowy 3"/>
    <w:basedOn w:val="Normalny"/>
    <w:pPr>
      <w:suppressAutoHyphens w:val="0"/>
    </w:pPr>
    <w:rPr>
      <w:rFonts w:eastAsia="Calibri"/>
    </w:rPr>
  </w:style>
  <w:style w:type="paragraph" w:customStyle="1" w:styleId="Zwykytekst10">
    <w:name w:val="Zwykły tekst1"/>
    <w:basedOn w:val="Normalny"/>
    <w:rPr>
      <w:rFonts w:ascii="Courier New" w:hAnsi="Courier New"/>
      <w:sz w:val="20"/>
      <w:szCs w:val="20"/>
    </w:rPr>
  </w:style>
  <w:style w:type="paragraph" w:customStyle="1" w:styleId="Tekstpodstawowy23">
    <w:name w:val="Tekst podstawowy 23"/>
    <w:basedOn w:val="Normalny"/>
    <w:pPr>
      <w:jc w:val="both"/>
    </w:pPr>
    <w:rPr>
      <w:rFonts w:ascii="Arial Unicode MS" w:eastAsia="Arial Unicode MS" w:hAnsi="Arial Unicode MS" w:cs="Tahoma"/>
      <w:b/>
      <w:iCs/>
      <w:sz w:val="20"/>
      <w:szCs w:val="20"/>
    </w:rPr>
  </w:style>
  <w:style w:type="paragraph" w:customStyle="1" w:styleId="Tekstpodstawowy24">
    <w:name w:val="Tekst podstawowy 24"/>
    <w:basedOn w:val="Normalny"/>
    <w:pPr>
      <w:spacing w:after="120" w:line="480" w:lineRule="auto"/>
    </w:pPr>
  </w:style>
  <w:style w:type="paragraph" w:customStyle="1" w:styleId="Tekstkomentarza6">
    <w:name w:val="Tekst komentarza6"/>
    <w:basedOn w:val="Normalny"/>
    <w:pPr>
      <w:suppressAutoHyphens w:val="0"/>
    </w:pPr>
    <w:rPr>
      <w:rFonts w:ascii="Tahoma" w:hAnsi="Tahoma" w:cs="Tahoma"/>
      <w:iCs/>
      <w:sz w:val="20"/>
      <w:szCs w:val="20"/>
    </w:rPr>
  </w:style>
  <w:style w:type="paragraph" w:styleId="Tematkomentarza">
    <w:name w:val="annotation subject"/>
    <w:basedOn w:val="Tekstkomentarza6"/>
    <w:next w:val="Tekstkomentarza6"/>
    <w:rPr>
      <w:b/>
      <w:bCs/>
    </w:rPr>
  </w:style>
  <w:style w:type="paragraph" w:customStyle="1" w:styleId="Listapunktowana6">
    <w:name w:val="Lista punktowana6"/>
    <w:basedOn w:val="Normalny"/>
    <w:pPr>
      <w:numPr>
        <w:numId w:val="2"/>
      </w:numPr>
      <w:suppressAutoHyphens w:val="0"/>
      <w:contextualSpacing/>
    </w:pPr>
    <w:rPr>
      <w:rFonts w:ascii="Tahoma" w:hAnsi="Tahoma" w:cs="Tahoma"/>
      <w:iCs/>
      <w:sz w:val="20"/>
    </w:rPr>
  </w:style>
  <w:style w:type="paragraph" w:customStyle="1" w:styleId="Tekstkomentarza10">
    <w:name w:val="Tekst komentarza1"/>
    <w:basedOn w:val="Normalny"/>
    <w:rPr>
      <w:sz w:val="20"/>
      <w:szCs w:val="20"/>
    </w:rPr>
  </w:style>
  <w:style w:type="paragraph" w:customStyle="1" w:styleId="Tekstpodstawowywcity310">
    <w:name w:val="Tekst podstawowy wcięty 31"/>
    <w:basedOn w:val="Normalny"/>
    <w:pPr>
      <w:tabs>
        <w:tab w:val="left" w:pos="470"/>
      </w:tabs>
      <w:autoSpaceDE w:val="0"/>
      <w:spacing w:before="120"/>
      <w:ind w:left="680"/>
      <w:jc w:val="both"/>
    </w:pPr>
    <w:rPr>
      <w:rFonts w:ascii="Tahoma" w:hAnsi="Tahoma"/>
      <w:b/>
      <w:i/>
      <w:iCs/>
      <w:color w:val="000000"/>
      <w:sz w:val="16"/>
      <w:szCs w:val="20"/>
    </w:rPr>
  </w:style>
  <w:style w:type="paragraph" w:styleId="Akapitzlist">
    <w:name w:val="List Paragraph"/>
    <w:basedOn w:val="Normalny"/>
    <w:qFormat/>
    <w:pPr>
      <w:suppressAutoHyphens w:val="0"/>
      <w:autoSpaceDE w:val="0"/>
      <w:ind w:left="708"/>
    </w:pPr>
    <w:rPr>
      <w:i/>
      <w:iCs/>
      <w:sz w:val="20"/>
      <w:szCs w:val="20"/>
    </w:rPr>
  </w:style>
  <w:style w:type="paragraph" w:customStyle="1" w:styleId="Legenda6">
    <w:name w:val="Legenda6"/>
    <w:basedOn w:val="Normalny"/>
    <w:next w:val="Normalny"/>
    <w:pPr>
      <w:suppressAutoHyphens w:val="0"/>
    </w:pPr>
    <w:rPr>
      <w:rFonts w:ascii="Tahoma" w:hAnsi="Tahoma" w:cs="Tahoma"/>
      <w:b/>
      <w:bCs/>
      <w:iCs/>
      <w:sz w:val="20"/>
      <w:szCs w:val="20"/>
    </w:rPr>
  </w:style>
  <w:style w:type="paragraph" w:styleId="Tekstprzypisukocowego">
    <w:name w:val="endnote text"/>
    <w:basedOn w:val="Normalny"/>
    <w:pPr>
      <w:suppressAutoHyphens w:val="0"/>
    </w:pPr>
    <w:rPr>
      <w:rFonts w:ascii="Tahoma" w:hAnsi="Tahoma" w:cs="Tahoma"/>
      <w:iCs/>
      <w:sz w:val="20"/>
      <w:szCs w:val="20"/>
    </w:rPr>
  </w:style>
  <w:style w:type="paragraph" w:customStyle="1" w:styleId="tekstpodstawowy211">
    <w:name w:val="tekstpodstawowy21"/>
    <w:basedOn w:val="Normalny"/>
    <w:pPr>
      <w:suppressAutoHyphens w:val="0"/>
      <w:jc w:val="center"/>
    </w:pPr>
    <w:rPr>
      <w:rFonts w:ascii="Arial" w:hAnsi="Arial" w:cs="Arial"/>
      <w:b/>
      <w:bCs/>
      <w:i/>
      <w:sz w:val="36"/>
      <w:szCs w:val="36"/>
    </w:rPr>
  </w:style>
  <w:style w:type="paragraph" w:styleId="Tekstdymka">
    <w:name w:val="Balloon Text"/>
    <w:basedOn w:val="Normalny"/>
    <w:pPr>
      <w:suppressAutoHyphens w:val="0"/>
    </w:pPr>
    <w:rPr>
      <w:rFonts w:ascii="Tahoma" w:hAnsi="Tahoma" w:cs="Tahoma"/>
      <w:iCs/>
      <w:sz w:val="16"/>
      <w:szCs w:val="16"/>
    </w:rPr>
  </w:style>
  <w:style w:type="paragraph" w:customStyle="1" w:styleId="Zwykytekst6">
    <w:name w:val="Zwykły tekst6"/>
    <w:basedOn w:val="Normalny"/>
    <w:pPr>
      <w:suppressAutoHyphens w:val="0"/>
    </w:pPr>
    <w:rPr>
      <w:rFonts w:ascii="Courier New" w:hAnsi="Courier New" w:cs="Tahoma"/>
      <w:iCs/>
      <w:sz w:val="20"/>
      <w:szCs w:val="20"/>
    </w:rPr>
  </w:style>
  <w:style w:type="paragraph" w:customStyle="1" w:styleId="awciety">
    <w:name w:val="a) wciety"/>
    <w:basedOn w:val="Normalny"/>
    <w:pPr>
      <w:suppressAutoHyphens w:val="0"/>
      <w:snapToGrid w:val="0"/>
      <w:spacing w:line="258" w:lineRule="atLeast"/>
      <w:ind w:left="567" w:hanging="238"/>
      <w:jc w:val="both"/>
    </w:pPr>
    <w:rPr>
      <w:rFonts w:ascii="FrankfurtGothic" w:hAnsi="FrankfurtGothic" w:cs="Tahoma"/>
      <w:iCs/>
      <w:color w:val="000000"/>
      <w:sz w:val="19"/>
      <w:szCs w:val="20"/>
    </w:rPr>
  </w:style>
  <w:style w:type="paragraph" w:customStyle="1" w:styleId="naglowek2">
    <w:name w:val="naglowek 2"/>
    <w:basedOn w:val="Normalny"/>
    <w:pPr>
      <w:tabs>
        <w:tab w:val="left" w:pos="1134"/>
      </w:tabs>
      <w:suppressAutoHyphens w:val="0"/>
      <w:snapToGrid w:val="0"/>
      <w:spacing w:after="340"/>
      <w:ind w:left="1134" w:hanging="1134"/>
    </w:pPr>
    <w:rPr>
      <w:rFonts w:ascii="Arial" w:hAnsi="Arial" w:cs="Tahoma"/>
      <w:b/>
      <w:iCs/>
      <w:color w:val="000000"/>
      <w:sz w:val="34"/>
      <w:szCs w:val="20"/>
    </w:rPr>
  </w:style>
  <w:style w:type="paragraph" w:customStyle="1" w:styleId="StylNagwek1NiePogrubienie">
    <w:name w:val="Styl Nagłówek 1 + Nie Pogrubienie"/>
    <w:basedOn w:val="Nagwek1"/>
    <w:pPr>
      <w:numPr>
        <w:numId w:val="0"/>
      </w:numPr>
    </w:pPr>
  </w:style>
  <w:style w:type="paragraph" w:customStyle="1" w:styleId="lit">
    <w:name w:val="lit"/>
    <w:pPr>
      <w:suppressAutoHyphens/>
      <w:spacing w:before="120" w:after="120"/>
      <w:ind w:left="1281" w:hanging="272"/>
      <w:jc w:val="both"/>
    </w:pPr>
    <w:rPr>
      <w:kern w:val="2"/>
      <w:sz w:val="24"/>
      <w:lang w:eastAsia="zh-CN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kern w:val="2"/>
      <w:sz w:val="24"/>
      <w:szCs w:val="24"/>
      <w:lang w:eastAsia="zh-CN"/>
    </w:rPr>
  </w:style>
  <w:style w:type="paragraph" w:customStyle="1" w:styleId="StylNagwek2NiebieskiPodkrelenie">
    <w:name w:val="Styl Nagłówek 2 + Niebieski Podkreślenie"/>
    <w:basedOn w:val="Nagwek2"/>
    <w:pPr>
      <w:numPr>
        <w:ilvl w:val="0"/>
        <w:numId w:val="0"/>
      </w:numPr>
      <w:tabs>
        <w:tab w:val="left" w:pos="1620"/>
      </w:tabs>
      <w:suppressAutoHyphens w:val="0"/>
      <w:spacing w:after="120"/>
      <w:ind w:left="1332" w:hanging="432"/>
    </w:pPr>
    <w:rPr>
      <w:rFonts w:ascii="Arial Narrow" w:hAnsi="Arial Narrow" w:cs="Arial"/>
      <w:iCs/>
      <w:caps/>
      <w:color w:val="0000FF"/>
      <w:spacing w:val="14"/>
      <w:sz w:val="20"/>
      <w:szCs w:val="18"/>
      <w:u w:val="single"/>
    </w:rPr>
  </w:style>
  <w:style w:type="paragraph" w:customStyle="1" w:styleId="StylNagwek1AutomatycznyWyjustowanyPo6ptInterlinia">
    <w:name w:val="Styl Nagłówek 1 + Automatyczny Wyjustowany Po:  6 pt Interlinia..."/>
    <w:basedOn w:val="Nagwek1"/>
    <w:pPr>
      <w:numPr>
        <w:numId w:val="0"/>
      </w:numPr>
      <w:tabs>
        <w:tab w:val="left" w:pos="720"/>
      </w:tabs>
      <w:autoSpaceDE w:val="0"/>
      <w:spacing w:before="0" w:after="120"/>
      <w:ind w:left="720" w:hanging="360"/>
    </w:pPr>
    <w:rPr>
      <w:rFonts w:ascii="Arial Narrow" w:hAnsi="Arial Narrow"/>
      <w:caps/>
      <w:color w:val="FFFFFF"/>
      <w:spacing w:val="20"/>
      <w:szCs w:val="20"/>
    </w:rPr>
  </w:style>
  <w:style w:type="paragraph" w:customStyle="1" w:styleId="Tekstpodstawowy22">
    <w:name w:val="Tekst podstawowy 22"/>
    <w:basedOn w:val="Normalny"/>
    <w:pPr>
      <w:jc w:val="both"/>
    </w:pPr>
    <w:rPr>
      <w:rFonts w:ascii="Arial Unicode MS" w:eastAsia="Arial Unicode MS" w:hAnsi="Arial Unicode MS"/>
      <w:b/>
      <w:szCs w:val="20"/>
    </w:rPr>
  </w:style>
  <w:style w:type="paragraph" w:customStyle="1" w:styleId="Tekstpodstawowywcity38">
    <w:name w:val="Tekst podstawowy wcięty 38"/>
    <w:basedOn w:val="Normalny"/>
    <w:pPr>
      <w:suppressAutoHyphens w:val="0"/>
      <w:spacing w:line="360" w:lineRule="atLeast"/>
      <w:ind w:left="4617" w:hanging="4608"/>
    </w:pPr>
    <w:rPr>
      <w:rFonts w:ascii="Tahoma" w:hAnsi="Tahoma" w:cs="Tahoma"/>
      <w:iCs/>
      <w:sz w:val="20"/>
      <w:u w:val="single"/>
    </w:rPr>
  </w:style>
  <w:style w:type="paragraph" w:customStyle="1" w:styleId="Tekstpodstawowywcity2100">
    <w:name w:val="Tekst podstawowy wcięty 210"/>
    <w:basedOn w:val="Normalny"/>
    <w:pPr>
      <w:suppressAutoHyphens w:val="0"/>
      <w:spacing w:before="48" w:line="240" w:lineRule="atLeast"/>
      <w:ind w:left="360"/>
      <w:jc w:val="both"/>
    </w:pPr>
    <w:rPr>
      <w:rFonts w:ascii="Tahoma" w:hAnsi="Tahoma" w:cs="Tahoma"/>
      <w:iCs/>
      <w:sz w:val="20"/>
    </w:rPr>
  </w:style>
  <w:style w:type="paragraph" w:customStyle="1" w:styleId="Tekstpodstawowy38">
    <w:name w:val="Tekst podstawowy 38"/>
    <w:basedOn w:val="Normalny"/>
    <w:pPr>
      <w:suppressAutoHyphens w:val="0"/>
      <w:jc w:val="center"/>
    </w:pPr>
    <w:rPr>
      <w:rFonts w:ascii="Bangkok" w:hAnsi="Bangkok" w:cs="Bangkok"/>
      <w:b/>
      <w:bCs/>
      <w:iCs/>
      <w:sz w:val="20"/>
      <w:szCs w:val="20"/>
    </w:rPr>
  </w:style>
  <w:style w:type="paragraph" w:customStyle="1" w:styleId="Standard">
    <w:name w:val="Standard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kstpodstawowy28">
    <w:name w:val="Tekst podstawowy 28"/>
    <w:basedOn w:val="Normalny"/>
    <w:pPr>
      <w:spacing w:after="120" w:line="480" w:lineRule="auto"/>
    </w:pPr>
    <w:rPr>
      <w:szCs w:val="21"/>
    </w:rPr>
  </w:style>
  <w:style w:type="paragraph" w:customStyle="1" w:styleId="Zawartoramki">
    <w:name w:val="Zawartość ramki"/>
    <w:basedOn w:val="Tekstpodstawowy"/>
  </w:style>
  <w:style w:type="paragraph" w:customStyle="1" w:styleId="Brakstyluakapitowego">
    <w:name w:val="[Brak stylu akapitowego]"/>
    <w:pPr>
      <w:widowControl w:val="0"/>
      <w:suppressAutoHyphens/>
      <w:autoSpaceDE w:val="0"/>
      <w:spacing w:line="288" w:lineRule="auto"/>
      <w:textAlignment w:val="center"/>
    </w:pPr>
    <w:rPr>
      <w:rFonts w:ascii="Minion Pro" w:eastAsia="Minion Pro" w:hAnsi="Minion Pro" w:cs="Minion Pro"/>
      <w:color w:val="000000"/>
      <w:kern w:val="2"/>
      <w:sz w:val="24"/>
      <w:szCs w:val="24"/>
      <w:lang w:val="en-GB" w:eastAsia="zh-CN" w:bidi="hi-IN"/>
    </w:rPr>
  </w:style>
  <w:style w:type="paragraph" w:customStyle="1" w:styleId="Podstawowyakapit">
    <w:name w:val="[Podstawowy akapit]"/>
    <w:basedOn w:val="Brakstyluakapitowego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BasicParagraph">
    <w:name w:val="[Basic Paragraph]"/>
    <w:basedOn w:val="Normalny"/>
    <w:pPr>
      <w:autoSpaceDE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customStyle="1" w:styleId="Mapadokumentu5">
    <w:name w:val="Mapa dokumentu5"/>
    <w:basedOn w:val="Normalny"/>
    <w:rPr>
      <w:rFonts w:ascii="Tahoma" w:hAnsi="Tahoma" w:cs="Tahoma"/>
    </w:rPr>
  </w:style>
  <w:style w:type="paragraph" w:styleId="Spistreci1">
    <w:name w:val="toc 1"/>
    <w:basedOn w:val="Normalny"/>
    <w:next w:val="Normalny"/>
    <w:pPr>
      <w:tabs>
        <w:tab w:val="right" w:leader="dot" w:pos="9394"/>
      </w:tabs>
      <w:spacing w:after="100"/>
    </w:pPr>
    <w:rPr>
      <w:rFonts w:ascii="Tahoma" w:hAnsi="Tahoma" w:cs="Tahoma"/>
      <w:b/>
      <w:bCs/>
      <w:sz w:val="18"/>
      <w:szCs w:val="18"/>
    </w:rPr>
  </w:style>
  <w:style w:type="paragraph" w:customStyle="1" w:styleId="Style1">
    <w:name w:val="Style 1"/>
    <w:pPr>
      <w:widowControl w:val="0"/>
      <w:suppressAutoHyphens/>
    </w:pPr>
  </w:style>
  <w:style w:type="paragraph" w:customStyle="1" w:styleId="TableParagraph">
    <w:name w:val="Table Paragraph"/>
    <w:basedOn w:val="Normalny"/>
    <w:pPr>
      <w:widowControl w:val="0"/>
      <w:numPr>
        <w:numId w:val="4"/>
      </w:numPr>
    </w:pPr>
    <w:rPr>
      <w:rFonts w:ascii="Avenir-Light" w:eastAsia="Avenir-Light" w:hAnsi="Avenir-Light" w:cs="Avenir-Light"/>
      <w:sz w:val="22"/>
      <w:szCs w:val="22"/>
      <w:u w:color="000000"/>
      <w:lang w:val="en-US" w:eastAsia="en-US"/>
    </w:rPr>
  </w:style>
  <w:style w:type="paragraph" w:customStyle="1" w:styleId="Akapitzlist3">
    <w:name w:val="Akapit z listą3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0"/>
    </w:rPr>
  </w:style>
  <w:style w:type="paragraph" w:customStyle="1" w:styleId="xmsonormal">
    <w:name w:val="x_msonormal"/>
    <w:basedOn w:val="Normalny"/>
    <w:pPr>
      <w:spacing w:before="280" w:after="280"/>
    </w:pPr>
  </w:style>
  <w:style w:type="paragraph" w:customStyle="1" w:styleId="Poziom1-czesc">
    <w:name w:val="Poziom 1 -czesc"/>
    <w:basedOn w:val="Normalny"/>
    <w:rPr>
      <w:rFonts w:eastAsia="Calibri"/>
      <w:szCs w:val="20"/>
      <w:lang w:eastAsia="ar-SA"/>
    </w:rPr>
  </w:style>
  <w:style w:type="paragraph" w:customStyle="1" w:styleId="Poziom2-pkt">
    <w:name w:val="Poziom 2 - pkt"/>
    <w:basedOn w:val="Normalny"/>
    <w:rPr>
      <w:rFonts w:eastAsia="Calibri"/>
      <w:szCs w:val="20"/>
      <w:lang w:eastAsia="ar-SA"/>
    </w:rPr>
  </w:style>
  <w:style w:type="paragraph" w:customStyle="1" w:styleId="Poziom3-ppkt">
    <w:name w:val="Poziom 3 - ppkt"/>
    <w:basedOn w:val="Normalny"/>
    <w:rPr>
      <w:rFonts w:eastAsia="Calibri"/>
      <w:szCs w:val="20"/>
      <w:lang w:eastAsia="ar-SA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WW-Nagwek">
    <w:name w:val="WW-Nagłówek"/>
    <w:basedOn w:val="Normalny"/>
    <w:pPr>
      <w:keepNext/>
      <w:spacing w:before="240" w:after="120"/>
    </w:pPr>
    <w:rPr>
      <w:rFonts w:ascii="Arial" w:eastAsia="Arial" w:hAnsi="Arial" w:cs="Arial"/>
      <w:sz w:val="28"/>
      <w:szCs w:val="28"/>
      <w:lang w:eastAsia="ar-SA"/>
    </w:rPr>
  </w:style>
  <w:style w:type="paragraph" w:customStyle="1" w:styleId="WW-Zawartotabeli">
    <w:name w:val="WW-Zawartość tabeli"/>
    <w:pPr>
      <w:widowControl w:val="0"/>
      <w:suppressAutoHyphens/>
      <w:spacing w:after="120"/>
    </w:pPr>
    <w:rPr>
      <w:rFonts w:ascii="Liberation Serif" w:eastAsia="Liberation Serif" w:hAnsi="Liberation Serif" w:cs="Liberation Serif"/>
      <w:kern w:val="2"/>
      <w:sz w:val="24"/>
      <w:szCs w:val="24"/>
      <w:lang w:eastAsia="hi-IN" w:bidi="hi-IN"/>
    </w:rPr>
  </w:style>
  <w:style w:type="paragraph" w:customStyle="1" w:styleId="WW-Nagwektabeli">
    <w:name w:val="WW-Nagłówek tabeli"/>
    <w:pPr>
      <w:widowControl w:val="0"/>
      <w:suppressAutoHyphens/>
      <w:spacing w:after="120"/>
      <w:jc w:val="center"/>
    </w:pPr>
    <w:rPr>
      <w:rFonts w:ascii="Liberation Serif" w:eastAsia="Liberation Serif" w:hAnsi="Liberation Serif" w:cs="Liberation Serif"/>
      <w:b/>
      <w:bCs/>
      <w:i/>
      <w:iCs/>
      <w:kern w:val="2"/>
      <w:sz w:val="24"/>
      <w:szCs w:val="24"/>
      <w:lang w:eastAsia="hi-IN" w:bidi="hi-IN"/>
    </w:rPr>
  </w:style>
  <w:style w:type="paragraph" w:customStyle="1" w:styleId="WW-Zawartoramki">
    <w:name w:val="WW-Zawartość ramki"/>
    <w:pPr>
      <w:widowControl w:val="0"/>
      <w:suppressAutoHyphens/>
      <w:spacing w:after="120"/>
    </w:pPr>
    <w:rPr>
      <w:rFonts w:ascii="Liberation Serif" w:eastAsia="Liberation Serif" w:hAnsi="Liberation Serif" w:cs="Liberation Serif"/>
      <w:kern w:val="2"/>
      <w:sz w:val="24"/>
      <w:szCs w:val="24"/>
      <w:lang w:eastAsia="hi-IN" w:bidi="hi-IN"/>
    </w:rPr>
  </w:style>
  <w:style w:type="paragraph" w:customStyle="1" w:styleId="Style10">
    <w:name w:val="Style1"/>
    <w:basedOn w:val="Normalny"/>
    <w:pPr>
      <w:widowControl w:val="0"/>
      <w:spacing w:line="224" w:lineRule="exact"/>
    </w:pPr>
    <w:rPr>
      <w:rFonts w:ascii="Arial" w:eastAsia="Arial" w:hAnsi="Arial" w:cs="Arial"/>
      <w:lang w:eastAsia="ar-SA"/>
    </w:rPr>
  </w:style>
  <w:style w:type="paragraph" w:customStyle="1" w:styleId="Style5">
    <w:name w:val="Style5"/>
    <w:basedOn w:val="Normalny"/>
    <w:pPr>
      <w:widowControl w:val="0"/>
      <w:spacing w:line="226" w:lineRule="exact"/>
      <w:ind w:hanging="337"/>
    </w:pPr>
    <w:rPr>
      <w:rFonts w:ascii="Arial" w:eastAsia="Arial" w:hAnsi="Arial" w:cs="Arial"/>
      <w:lang w:eastAsia="ar-SA"/>
    </w:rPr>
  </w:style>
  <w:style w:type="paragraph" w:customStyle="1" w:styleId="Style38">
    <w:name w:val="Style38"/>
    <w:basedOn w:val="Normalny"/>
    <w:pPr>
      <w:widowControl w:val="0"/>
      <w:spacing w:line="230" w:lineRule="exact"/>
    </w:pPr>
    <w:rPr>
      <w:rFonts w:ascii="Arial" w:eastAsia="Arial" w:hAnsi="Arial" w:cs="Arial"/>
      <w:lang w:eastAsia="ar-SA"/>
    </w:rPr>
  </w:style>
  <w:style w:type="paragraph" w:customStyle="1" w:styleId="Style15">
    <w:name w:val="Style15"/>
    <w:basedOn w:val="Normalny"/>
    <w:pPr>
      <w:widowControl w:val="0"/>
      <w:spacing w:line="230" w:lineRule="exact"/>
    </w:pPr>
    <w:rPr>
      <w:rFonts w:ascii="Arial" w:eastAsia="Arial" w:hAnsi="Arial" w:cs="Arial"/>
      <w:lang w:eastAsia="ar-SA"/>
    </w:rPr>
  </w:style>
  <w:style w:type="paragraph" w:customStyle="1" w:styleId="Style23">
    <w:name w:val="Style23"/>
    <w:basedOn w:val="Normalny"/>
    <w:pPr>
      <w:widowControl w:val="0"/>
      <w:spacing w:line="230" w:lineRule="exact"/>
    </w:pPr>
    <w:rPr>
      <w:rFonts w:ascii="Arial" w:eastAsia="Arial" w:hAnsi="Arial" w:cs="Arial"/>
      <w:lang w:eastAsia="ar-SA"/>
    </w:rPr>
  </w:style>
  <w:style w:type="paragraph" w:customStyle="1" w:styleId="Style2">
    <w:name w:val="Style2"/>
    <w:basedOn w:val="Normalny"/>
    <w:pPr>
      <w:widowControl w:val="0"/>
      <w:spacing w:line="263" w:lineRule="exact"/>
      <w:ind w:hanging="160"/>
    </w:pPr>
    <w:rPr>
      <w:rFonts w:ascii="Arial" w:eastAsia="Arial" w:hAnsi="Arial" w:cs="Arial"/>
      <w:lang w:eastAsia="ar-SA"/>
    </w:rPr>
  </w:style>
  <w:style w:type="paragraph" w:customStyle="1" w:styleId="pbulletcmt">
    <w:name w:val="pbulletcmt"/>
    <w:basedOn w:val="Normalny"/>
    <w:pPr>
      <w:spacing w:before="280" w:after="280"/>
    </w:pPr>
  </w:style>
  <w:style w:type="paragraph" w:customStyle="1" w:styleId="Style26">
    <w:name w:val="Style26"/>
    <w:basedOn w:val="Normalny"/>
    <w:pPr>
      <w:widowControl w:val="0"/>
      <w:spacing w:line="274" w:lineRule="exact"/>
      <w:ind w:hanging="168"/>
      <w:jc w:val="both"/>
    </w:pPr>
  </w:style>
  <w:style w:type="paragraph" w:customStyle="1" w:styleId="CharCharChar1">
    <w:name w:val="Char Char Char1"/>
    <w:basedOn w:val="Normalny"/>
    <w:pPr>
      <w:spacing w:after="160" w:line="240" w:lineRule="exact"/>
    </w:pPr>
    <w:rPr>
      <w:rFonts w:ascii="Tahoma" w:eastAsia="Tahoma" w:hAnsi="Tahoma" w:cs="Tahoma"/>
      <w:lang w:val="en-US" w:eastAsia="ar-SA"/>
    </w:rPr>
  </w:style>
  <w:style w:type="paragraph" w:customStyle="1" w:styleId="wypunkt">
    <w:name w:val="wypunkt"/>
    <w:basedOn w:val="Normalny"/>
    <w:pPr>
      <w:spacing w:line="360" w:lineRule="auto"/>
      <w:jc w:val="both"/>
    </w:pPr>
    <w:rPr>
      <w:sz w:val="20"/>
    </w:rPr>
  </w:style>
  <w:style w:type="paragraph" w:customStyle="1" w:styleId="ustp">
    <w:name w:val="ustęp"/>
    <w:basedOn w:val="Normalny"/>
    <w:pPr>
      <w:spacing w:after="120" w:line="312" w:lineRule="auto"/>
      <w:jc w:val="both"/>
    </w:pPr>
    <w:rPr>
      <w:sz w:val="26"/>
    </w:rPr>
  </w:style>
  <w:style w:type="paragraph" w:customStyle="1" w:styleId="tx">
    <w:name w:val="tx"/>
    <w:basedOn w:val="Normalny"/>
    <w:pPr>
      <w:spacing w:before="280" w:after="280"/>
    </w:pPr>
    <w:rPr>
      <w:b/>
      <w:lang w:val="en-US"/>
    </w:rPr>
  </w:style>
  <w:style w:type="paragraph" w:customStyle="1" w:styleId="ust1art">
    <w:name w:val="ust1 art"/>
    <w:pPr>
      <w:suppressAutoHyphens/>
      <w:spacing w:before="60" w:after="60"/>
      <w:ind w:left="1843" w:hanging="255"/>
      <w:jc w:val="both"/>
      <w:textAlignment w:val="baseline"/>
    </w:pPr>
    <w:rPr>
      <w:rFonts w:eastAsia="Liberation Serif" w:cs="Liberation Serif"/>
      <w:kern w:val="2"/>
      <w:sz w:val="24"/>
      <w:lang w:eastAsia="hi-IN" w:bidi="hi-IN"/>
    </w:rPr>
  </w:style>
  <w:style w:type="paragraph" w:customStyle="1" w:styleId="CharZnakCharZnakCharZnakCharZnakZnakZnakZnak">
    <w:name w:val="Char Znak Char Znak Char Znak Char Znak Znak Znak Znak"/>
    <w:basedOn w:val="Normalny"/>
  </w:style>
  <w:style w:type="paragraph" w:customStyle="1" w:styleId="CharZnakCharZnakCharZnakCharZnak">
    <w:name w:val="Char Znak Char Znak Char Znak Char Znak"/>
    <w:basedOn w:val="Normalny"/>
  </w:style>
  <w:style w:type="paragraph" w:customStyle="1" w:styleId="WW-CharZnakCharZnakCharZnakCharZnak">
    <w:name w:val="WW-Char Znak Char Znak Char Znak Char Znak"/>
    <w:basedOn w:val="Normalny"/>
  </w:style>
  <w:style w:type="paragraph" w:customStyle="1" w:styleId="CharZnakCharZnakCharZnakCharZnakZnakZnakZnakZnakZnakZnak">
    <w:name w:val="Char Znak Char Znak Char Znak Char Znak Znak Znak Znak Znak Znak Znak"/>
    <w:basedOn w:val="Normalny"/>
  </w:style>
  <w:style w:type="paragraph" w:customStyle="1" w:styleId="Normalny4">
    <w:name w:val="Normalny+4"/>
    <w:pPr>
      <w:widowControl w:val="0"/>
      <w:suppressAutoHyphens/>
    </w:pPr>
    <w:rPr>
      <w:rFonts w:ascii="Arial" w:eastAsia="Mangal" w:hAnsi="Arial" w:cs="Liberation Serif"/>
      <w:color w:val="000000"/>
      <w:kern w:val="2"/>
      <w:sz w:val="24"/>
      <w:szCs w:val="24"/>
      <w:lang w:eastAsia="hi-IN" w:bidi="hi-IN"/>
    </w:rPr>
  </w:style>
  <w:style w:type="paragraph" w:customStyle="1" w:styleId="Tekstpodstawowy230">
    <w:name w:val="Tekst podstawowy 2+3"/>
    <w:pPr>
      <w:widowControl w:val="0"/>
      <w:suppressAutoHyphens/>
    </w:pPr>
    <w:rPr>
      <w:rFonts w:ascii="Arial" w:eastAsia="Mangal" w:hAnsi="Arial" w:cs="Liberation Serif"/>
      <w:color w:val="000000"/>
      <w:kern w:val="2"/>
      <w:sz w:val="24"/>
      <w:szCs w:val="24"/>
      <w:lang w:eastAsia="hi-IN" w:bidi="hi-IN"/>
    </w:rPr>
  </w:style>
  <w:style w:type="paragraph" w:customStyle="1" w:styleId="arimr">
    <w:name w:val="arimr"/>
    <w:basedOn w:val="Normalny"/>
    <w:pPr>
      <w:widowControl w:val="0"/>
      <w:spacing w:line="360" w:lineRule="auto"/>
    </w:pPr>
    <w:rPr>
      <w:sz w:val="20"/>
      <w:lang w:val="en-US"/>
    </w:rPr>
  </w:style>
  <w:style w:type="paragraph" w:customStyle="1" w:styleId="Tytu1">
    <w:name w:val="Tytu?"/>
    <w:basedOn w:val="Normalny"/>
    <w:pPr>
      <w:jc w:val="center"/>
    </w:pPr>
    <w:rPr>
      <w:b/>
      <w:sz w:val="20"/>
    </w:rPr>
  </w:style>
  <w:style w:type="paragraph" w:customStyle="1" w:styleId="paragraf">
    <w:name w:val="paragraf"/>
    <w:basedOn w:val="Normalny"/>
    <w:pPr>
      <w:keepNext/>
      <w:spacing w:before="240" w:after="120" w:line="312" w:lineRule="auto"/>
      <w:jc w:val="center"/>
    </w:pPr>
    <w:rPr>
      <w:b/>
      <w:sz w:val="26"/>
    </w:rPr>
  </w:style>
  <w:style w:type="paragraph" w:customStyle="1" w:styleId="litera">
    <w:name w:val="litera"/>
    <w:basedOn w:val="Normalny"/>
    <w:pPr>
      <w:spacing w:after="120" w:line="288" w:lineRule="auto"/>
      <w:ind w:left="720" w:hanging="432"/>
      <w:jc w:val="both"/>
    </w:pPr>
    <w:rPr>
      <w:sz w:val="26"/>
    </w:rPr>
  </w:style>
  <w:style w:type="paragraph" w:customStyle="1" w:styleId="podpisy">
    <w:name w:val="podpisy"/>
    <w:basedOn w:val="Normalny"/>
    <w:pPr>
      <w:keepNext/>
      <w:keepLines/>
      <w:spacing w:before="600" w:line="288" w:lineRule="auto"/>
      <w:jc w:val="both"/>
    </w:pPr>
    <w:rPr>
      <w:sz w:val="26"/>
    </w:rPr>
  </w:style>
  <w:style w:type="paragraph" w:customStyle="1" w:styleId="ZnakZnak110">
    <w:name w:val="Znak Znak110"/>
    <w:basedOn w:val="Normalny"/>
    <w:rPr>
      <w:rFonts w:ascii="Arial" w:eastAsia="Arial" w:hAnsi="Arial" w:cs="Arial"/>
      <w:lang w:eastAsia="ar-SA"/>
    </w:rPr>
  </w:style>
  <w:style w:type="paragraph" w:customStyle="1" w:styleId="WW-Tekstpodstawowy21">
    <w:name w:val="WW-Tekst podstawowy 21"/>
    <w:basedOn w:val="Normalny"/>
    <w:pPr>
      <w:jc w:val="center"/>
      <w:textAlignment w:val="baseline"/>
    </w:pPr>
    <w:rPr>
      <w:rFonts w:ascii="Tahoma" w:eastAsia="Tahoma" w:hAnsi="Tahoma" w:cs="Tahoma"/>
      <w:smallCaps/>
      <w:sz w:val="20"/>
      <w:szCs w:val="20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pPr>
      <w:spacing w:before="120" w:after="120"/>
    </w:pPr>
    <w:rPr>
      <w:rFonts w:ascii="Arial" w:eastAsia="Arial" w:hAnsi="Arial" w:cs="Arial"/>
      <w:sz w:val="22"/>
      <w:lang w:eastAsia="ar-SA"/>
    </w:rPr>
  </w:style>
  <w:style w:type="paragraph" w:customStyle="1" w:styleId="wylicz">
    <w:name w:val="wylicz"/>
    <w:basedOn w:val="Normalny"/>
    <w:pPr>
      <w:ind w:left="993" w:hanging="426"/>
    </w:pPr>
    <w:rPr>
      <w:rFonts w:ascii="Arial" w:eastAsia="Arial" w:hAnsi="Arial" w:cs="Arial"/>
      <w:sz w:val="22"/>
      <w:szCs w:val="20"/>
      <w:lang w:val="de-DE" w:eastAsia="ar-SA"/>
    </w:rPr>
  </w:style>
  <w:style w:type="paragraph" w:customStyle="1" w:styleId="podpunkt">
    <w:name w:val="podpunkt"/>
    <w:basedOn w:val="Normalny"/>
    <w:pPr>
      <w:ind w:left="567"/>
    </w:pPr>
    <w:rPr>
      <w:rFonts w:ascii="Arial" w:eastAsia="Arial" w:hAnsi="Arial" w:cs="Arial"/>
      <w:b/>
      <w:sz w:val="22"/>
      <w:szCs w:val="20"/>
      <w:lang w:val="de-DE" w:eastAsia="ar-SA"/>
    </w:rPr>
  </w:style>
  <w:style w:type="paragraph" w:customStyle="1" w:styleId="AbsatzTableFormat">
    <w:name w:val="AbsatzTableFormat"/>
    <w:basedOn w:val="Normalny"/>
    <w:pPr>
      <w:ind w:left="-69"/>
    </w:pPr>
    <w:rPr>
      <w:rFonts w:eastAsia="MS Mincho"/>
      <w:sz w:val="16"/>
      <w:szCs w:val="16"/>
      <w:lang w:eastAsia="ar-SA"/>
    </w:rPr>
  </w:style>
  <w:style w:type="paragraph" w:customStyle="1" w:styleId="NormalBold">
    <w:name w:val="NormalBold"/>
    <w:basedOn w:val="Normalny"/>
    <w:pPr>
      <w:widowControl w:val="0"/>
    </w:pPr>
    <w:rPr>
      <w:b/>
      <w:sz w:val="22"/>
    </w:rPr>
  </w:style>
  <w:style w:type="paragraph" w:customStyle="1" w:styleId="Text10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eastAsia="ar-SA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eastAsia="ar-SA"/>
    </w:rPr>
  </w:style>
  <w:style w:type="paragraph" w:customStyle="1" w:styleId="Tiret0">
    <w:name w:val="Tiret 0"/>
    <w:basedOn w:val="Normalny"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Tiret1">
    <w:name w:val="Tiret 1"/>
    <w:basedOn w:val="Normalny"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NumPar1">
    <w:name w:val="NumPar 1"/>
    <w:basedOn w:val="Normalny"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NumPar2">
    <w:name w:val="NumPar 2"/>
    <w:basedOn w:val="Normalny"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NumPar3">
    <w:name w:val="NumPar 3"/>
    <w:basedOn w:val="Normalny"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NumPar4">
    <w:name w:val="NumPar 4"/>
    <w:basedOn w:val="Normalny"/>
    <w:pPr>
      <w:spacing w:before="120" w:after="120"/>
      <w:jc w:val="both"/>
    </w:pPr>
    <w:rPr>
      <w:rFonts w:eastAsia="Calibri"/>
      <w:szCs w:val="22"/>
      <w:lang w:eastAsia="ar-SA"/>
    </w:rPr>
  </w:style>
  <w:style w:type="paragraph" w:customStyle="1" w:styleId="ChapterTitle">
    <w:name w:val="ChapterTitle"/>
    <w:basedOn w:val="Normalny"/>
    <w:pPr>
      <w:keepNext/>
      <w:spacing w:before="120" w:after="360"/>
      <w:jc w:val="center"/>
    </w:pPr>
    <w:rPr>
      <w:rFonts w:eastAsia="Calibri"/>
      <w:b/>
      <w:sz w:val="32"/>
      <w:szCs w:val="22"/>
      <w:lang w:eastAsia="ar-SA"/>
    </w:rPr>
  </w:style>
  <w:style w:type="paragraph" w:customStyle="1" w:styleId="SectionTitle">
    <w:name w:val="SectionTitle"/>
    <w:basedOn w:val="Normalny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ar-SA"/>
    </w:rPr>
  </w:style>
  <w:style w:type="paragraph" w:customStyle="1" w:styleId="Annexetitre">
    <w:name w:val="Annexe titre"/>
    <w:basedOn w:val="Normalny"/>
    <w:pPr>
      <w:spacing w:before="120" w:after="120"/>
      <w:jc w:val="center"/>
    </w:pPr>
    <w:rPr>
      <w:rFonts w:eastAsia="Calibri"/>
      <w:b/>
      <w:szCs w:val="22"/>
      <w:u w:val="single"/>
      <w:lang w:eastAsia="ar-SA"/>
    </w:rPr>
  </w:style>
  <w:style w:type="paragraph" w:customStyle="1" w:styleId="Nagwek31">
    <w:name w:val="Nagłówek #3"/>
    <w:basedOn w:val="Normalny"/>
    <w:pPr>
      <w:shd w:val="clear" w:color="auto" w:fill="FFFFFF"/>
      <w:spacing w:line="241" w:lineRule="exact"/>
      <w:ind w:hanging="720"/>
      <w:jc w:val="both"/>
    </w:pPr>
    <w:rPr>
      <w:rFonts w:ascii="Verdana" w:eastAsia="Verdana" w:hAnsi="Verdana" w:cs="Verdana"/>
      <w:sz w:val="19"/>
      <w:szCs w:val="19"/>
      <w:lang w:val="cs-CZ" w:eastAsia="ar-SA"/>
    </w:rPr>
  </w:style>
  <w:style w:type="paragraph" w:customStyle="1" w:styleId="Teksttreci40">
    <w:name w:val="Tekst treści (4)"/>
    <w:basedOn w:val="Normalny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 w:eastAsia="ar-SA"/>
    </w:rPr>
  </w:style>
  <w:style w:type="paragraph" w:customStyle="1" w:styleId="Teksttreci80">
    <w:name w:val="Tekst treści (8)"/>
    <w:basedOn w:val="Normalny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 w:eastAsia="ar-SA"/>
    </w:rPr>
  </w:style>
  <w:style w:type="paragraph" w:customStyle="1" w:styleId="Mapadokumentu3">
    <w:name w:val="Mapa dokumentu3"/>
    <w:basedOn w:val="Normalny"/>
    <w:rPr>
      <w:rFonts w:ascii="Tahoma" w:eastAsia="Tahoma" w:hAnsi="Tahoma" w:cs="Tahoma"/>
      <w:lang w:eastAsia="ar-SA"/>
    </w:rPr>
  </w:style>
  <w:style w:type="paragraph" w:customStyle="1" w:styleId="Nagwekwykazurde2">
    <w:name w:val="Nagłówek wykazu źródeł2"/>
    <w:basedOn w:val="Nagwek1"/>
    <w:pPr>
      <w:keepLines/>
      <w:numPr>
        <w:numId w:val="0"/>
      </w:numPr>
      <w:spacing w:after="0" w:line="252" w:lineRule="auto"/>
    </w:pPr>
    <w:rPr>
      <w:rFonts w:ascii="Cambria" w:eastAsia="Cambria" w:hAnsi="Cambria" w:cs="Cambria"/>
      <w:b w:val="0"/>
      <w:color w:val="365F91"/>
      <w:sz w:val="32"/>
      <w:szCs w:val="32"/>
      <w:lang w:eastAsia="ar-SA"/>
    </w:rPr>
  </w:style>
  <w:style w:type="paragraph" w:customStyle="1" w:styleId="Listapunktowana52">
    <w:name w:val="Lista punktowana 52"/>
    <w:basedOn w:val="Normalny"/>
    <w:pPr>
      <w:spacing w:after="120"/>
      <w:ind w:left="1415" w:hanging="283"/>
    </w:pPr>
  </w:style>
  <w:style w:type="paragraph" w:customStyle="1" w:styleId="Listapunktowana42">
    <w:name w:val="Lista punktowana 42"/>
    <w:basedOn w:val="Normalny"/>
    <w:pPr>
      <w:spacing w:after="120"/>
      <w:ind w:left="1132" w:hanging="283"/>
    </w:pPr>
  </w:style>
  <w:style w:type="paragraph" w:customStyle="1" w:styleId="Tekstpodstawowy26">
    <w:name w:val="Tekst podstawowy 26"/>
    <w:basedOn w:val="Normalny"/>
    <w:pPr>
      <w:spacing w:before="120"/>
      <w:jc w:val="both"/>
    </w:pPr>
    <w:rPr>
      <w:b/>
      <w:sz w:val="25"/>
    </w:rPr>
  </w:style>
  <w:style w:type="paragraph" w:customStyle="1" w:styleId="Tekstpodstawowy36">
    <w:name w:val="Tekst podstawowy 36"/>
    <w:basedOn w:val="Normalny"/>
    <w:pPr>
      <w:spacing w:before="120"/>
      <w:jc w:val="both"/>
    </w:pPr>
    <w:rPr>
      <w:i/>
    </w:rPr>
  </w:style>
  <w:style w:type="paragraph" w:customStyle="1" w:styleId="Tekstpodstawowywcity28">
    <w:name w:val="Tekst podstawowy wcięty 28"/>
    <w:basedOn w:val="Normalny"/>
    <w:pPr>
      <w:ind w:firstLine="420"/>
    </w:pPr>
    <w:rPr>
      <w:b/>
      <w:i/>
    </w:rPr>
  </w:style>
  <w:style w:type="paragraph" w:customStyle="1" w:styleId="Tekstpodstawowywcity36">
    <w:name w:val="Tekst podstawowy wcięty 36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4">
    <w:name w:val="Zwykły tekst4"/>
    <w:basedOn w:val="Normalny"/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Lista-kontynuacja23">
    <w:name w:val="Lista - kontynuacja 23"/>
    <w:basedOn w:val="Normalny"/>
    <w:pPr>
      <w:spacing w:after="120"/>
      <w:ind w:left="566"/>
    </w:pPr>
    <w:rPr>
      <w:sz w:val="20"/>
    </w:rPr>
  </w:style>
  <w:style w:type="paragraph" w:customStyle="1" w:styleId="Tekstkomentarza4">
    <w:name w:val="Tekst komentarza4"/>
    <w:basedOn w:val="Normalny"/>
    <w:rPr>
      <w:sz w:val="20"/>
      <w:lang w:val="en-US"/>
    </w:rPr>
  </w:style>
  <w:style w:type="paragraph" w:customStyle="1" w:styleId="Listapunktowana40">
    <w:name w:val="Lista punktowana4"/>
    <w:basedOn w:val="Normalny"/>
    <w:pPr>
      <w:ind w:left="360" w:hanging="360"/>
    </w:pPr>
  </w:style>
  <w:style w:type="paragraph" w:customStyle="1" w:styleId="Listapunktowana24">
    <w:name w:val="Lista punktowana 24"/>
    <w:basedOn w:val="Normalny"/>
    <w:pPr>
      <w:ind w:left="643" w:hanging="360"/>
    </w:pPr>
  </w:style>
  <w:style w:type="paragraph" w:customStyle="1" w:styleId="Listapunktowana33">
    <w:name w:val="Lista punktowana 33"/>
    <w:basedOn w:val="Normalny"/>
    <w:pPr>
      <w:ind w:left="926" w:hanging="360"/>
    </w:pPr>
  </w:style>
  <w:style w:type="paragraph" w:customStyle="1" w:styleId="Lista-kontynuacja3">
    <w:name w:val="Lista - kontynuacja3"/>
    <w:basedOn w:val="Normalny"/>
    <w:pPr>
      <w:spacing w:after="120"/>
      <w:ind w:left="283"/>
    </w:pPr>
  </w:style>
  <w:style w:type="paragraph" w:customStyle="1" w:styleId="Legenda4">
    <w:name w:val="Legenda4"/>
    <w:basedOn w:val="Normalny"/>
    <w:rPr>
      <w:b/>
      <w:sz w:val="20"/>
    </w:rPr>
  </w:style>
  <w:style w:type="paragraph" w:customStyle="1" w:styleId="Wcicienormalne3">
    <w:name w:val="Wcięcie normalne3"/>
    <w:basedOn w:val="Normalny"/>
    <w:pPr>
      <w:ind w:left="708"/>
    </w:pPr>
  </w:style>
  <w:style w:type="paragraph" w:customStyle="1" w:styleId="Tekstpodstawowyzwciciem4">
    <w:name w:val="Tekst podstawowy z wcięciem4"/>
    <w:pPr>
      <w:widowControl w:val="0"/>
      <w:suppressAutoHyphens/>
      <w:spacing w:after="120"/>
      <w:ind w:firstLine="210"/>
    </w:pPr>
    <w:rPr>
      <w:rFonts w:eastAsia="Mangal" w:cs="Liberation Serif"/>
      <w:kern w:val="2"/>
      <w:sz w:val="24"/>
      <w:szCs w:val="24"/>
      <w:lang w:eastAsia="hi-IN" w:bidi="hi-IN"/>
    </w:rPr>
  </w:style>
  <w:style w:type="paragraph" w:customStyle="1" w:styleId="Tekstpodstawowyzwciciem23">
    <w:name w:val="Tekst podstawowy z wcięciem 23"/>
    <w:pPr>
      <w:widowControl w:val="0"/>
      <w:suppressAutoHyphens/>
      <w:spacing w:after="120"/>
      <w:ind w:left="283" w:firstLine="210"/>
    </w:pPr>
    <w:rPr>
      <w:rFonts w:ascii="Liberation Serif" w:eastAsia="Mangal" w:hAnsi="Liberation Serif" w:cs="Liberation Serif"/>
      <w:kern w:val="2"/>
      <w:sz w:val="24"/>
      <w:szCs w:val="24"/>
      <w:lang w:eastAsia="hi-IN" w:bidi="hi-IN"/>
    </w:rPr>
  </w:style>
  <w:style w:type="paragraph" w:customStyle="1" w:styleId="Tekstblokowy4">
    <w:name w:val="Tekst blokowy4"/>
    <w:basedOn w:val="Normalny"/>
    <w:pPr>
      <w:widowControl w:val="0"/>
      <w:spacing w:line="216" w:lineRule="exact"/>
      <w:ind w:left="374" w:right="32"/>
    </w:pPr>
    <w:rPr>
      <w:rFonts w:ascii="Arial" w:eastAsia="Arial" w:hAnsi="Arial" w:cs="Arial"/>
      <w:color w:val="000000"/>
      <w:spacing w:val="3"/>
      <w:sz w:val="18"/>
      <w:szCs w:val="18"/>
      <w:lang w:eastAsia="ar-SA"/>
    </w:rPr>
  </w:style>
  <w:style w:type="paragraph" w:customStyle="1" w:styleId="Nagwek14">
    <w:name w:val="Nagłówek14"/>
    <w:basedOn w:val="Normalny"/>
    <w:pPr>
      <w:keepNext/>
      <w:spacing w:before="240" w:after="120"/>
    </w:pPr>
    <w:rPr>
      <w:rFonts w:ascii="Arial" w:eastAsia="Arial" w:hAnsi="Arial" w:cs="Arial"/>
      <w:sz w:val="28"/>
      <w:szCs w:val="28"/>
      <w:lang w:eastAsia="ar-SA"/>
    </w:rPr>
  </w:style>
  <w:style w:type="paragraph" w:customStyle="1" w:styleId="Nagwek15">
    <w:name w:val="Nagłówek15"/>
    <w:basedOn w:val="Normalny"/>
    <w:pPr>
      <w:keepNext/>
      <w:spacing w:before="240" w:after="120"/>
    </w:pPr>
    <w:rPr>
      <w:rFonts w:ascii="Arial" w:eastAsia="Arial" w:hAnsi="Arial" w:cs="Arial"/>
      <w:sz w:val="28"/>
      <w:szCs w:val="28"/>
      <w:lang w:eastAsia="ar-SA"/>
    </w:rPr>
  </w:style>
  <w:style w:type="paragraph" w:customStyle="1" w:styleId="Tekstblokowy5">
    <w:name w:val="Tekst blokowy5"/>
    <w:basedOn w:val="Normalny"/>
    <w:pPr>
      <w:widowControl w:val="0"/>
      <w:spacing w:line="216" w:lineRule="exact"/>
      <w:ind w:left="374" w:right="32"/>
    </w:pPr>
    <w:rPr>
      <w:rFonts w:ascii="Arial" w:eastAsia="Arial" w:hAnsi="Arial" w:cs="Arial"/>
      <w:color w:val="000000"/>
      <w:spacing w:val="3"/>
      <w:sz w:val="18"/>
      <w:szCs w:val="18"/>
      <w:lang w:eastAsia="ar-SA"/>
    </w:rPr>
  </w:style>
  <w:style w:type="paragraph" w:customStyle="1" w:styleId="Tekstpodstawowyzwciciem24">
    <w:name w:val="Tekst podstawowy z wcięciem 24"/>
    <w:pPr>
      <w:widowControl w:val="0"/>
      <w:suppressAutoHyphens/>
      <w:spacing w:after="120"/>
      <w:ind w:left="283" w:firstLine="210"/>
    </w:pPr>
    <w:rPr>
      <w:rFonts w:ascii="Liberation Serif" w:eastAsia="Mangal" w:hAnsi="Liberation Serif" w:cs="Liberation Serif"/>
      <w:kern w:val="2"/>
      <w:sz w:val="24"/>
      <w:szCs w:val="24"/>
      <w:lang w:eastAsia="hi-IN" w:bidi="hi-IN"/>
    </w:rPr>
  </w:style>
  <w:style w:type="paragraph" w:customStyle="1" w:styleId="Tekstpodstawowyzwciciem5">
    <w:name w:val="Tekst podstawowy z wcięciem5"/>
    <w:pPr>
      <w:widowControl w:val="0"/>
      <w:suppressAutoHyphens/>
      <w:spacing w:after="120"/>
      <w:ind w:firstLine="210"/>
    </w:pPr>
    <w:rPr>
      <w:rFonts w:eastAsia="Mangal" w:cs="Liberation Serif"/>
      <w:kern w:val="2"/>
      <w:sz w:val="24"/>
      <w:szCs w:val="24"/>
      <w:lang w:eastAsia="hi-IN" w:bidi="hi-IN"/>
    </w:rPr>
  </w:style>
  <w:style w:type="paragraph" w:customStyle="1" w:styleId="Wcicienormalne4">
    <w:name w:val="Wcięcie normalne4"/>
    <w:basedOn w:val="Normalny"/>
    <w:pPr>
      <w:ind w:left="708"/>
    </w:pPr>
  </w:style>
  <w:style w:type="paragraph" w:customStyle="1" w:styleId="Legenda5">
    <w:name w:val="Legenda5"/>
    <w:basedOn w:val="Normalny"/>
    <w:rPr>
      <w:b/>
      <w:sz w:val="20"/>
    </w:rPr>
  </w:style>
  <w:style w:type="paragraph" w:customStyle="1" w:styleId="Lista-kontynuacja4">
    <w:name w:val="Lista - kontynuacja4"/>
    <w:basedOn w:val="Normalny"/>
    <w:pPr>
      <w:spacing w:after="120"/>
      <w:ind w:left="283"/>
    </w:pPr>
  </w:style>
  <w:style w:type="paragraph" w:customStyle="1" w:styleId="Listapunktowana34">
    <w:name w:val="Lista punktowana 34"/>
    <w:basedOn w:val="Normalny"/>
    <w:pPr>
      <w:ind w:left="926" w:hanging="360"/>
    </w:pPr>
  </w:style>
  <w:style w:type="paragraph" w:customStyle="1" w:styleId="Listapunktowana25">
    <w:name w:val="Lista punktowana 25"/>
    <w:basedOn w:val="Normalny"/>
    <w:pPr>
      <w:ind w:left="643" w:hanging="360"/>
    </w:pPr>
  </w:style>
  <w:style w:type="paragraph" w:customStyle="1" w:styleId="Listapunktowana50">
    <w:name w:val="Lista punktowana5"/>
    <w:basedOn w:val="Normalny"/>
    <w:pPr>
      <w:ind w:left="360" w:hanging="360"/>
    </w:pPr>
  </w:style>
  <w:style w:type="paragraph" w:customStyle="1" w:styleId="Tekstkomentarza5">
    <w:name w:val="Tekst komentarza5"/>
    <w:basedOn w:val="Normalny"/>
    <w:rPr>
      <w:sz w:val="20"/>
      <w:lang w:val="en-US"/>
    </w:rPr>
  </w:style>
  <w:style w:type="paragraph" w:customStyle="1" w:styleId="Lista-kontynuacja24">
    <w:name w:val="Lista - kontynuacja 24"/>
    <w:basedOn w:val="Normalny"/>
    <w:pPr>
      <w:spacing w:after="120"/>
      <w:ind w:left="566"/>
    </w:pPr>
    <w:rPr>
      <w:sz w:val="20"/>
    </w:rPr>
  </w:style>
  <w:style w:type="paragraph" w:customStyle="1" w:styleId="Zwykytekst5">
    <w:name w:val="Zwykły tekst5"/>
    <w:basedOn w:val="Normalny"/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Tekstpodstawowywcity37">
    <w:name w:val="Tekst podstawowy wcięty 37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Tekstpodstawowywcity29">
    <w:name w:val="Tekst podstawowy wcięty 29"/>
    <w:basedOn w:val="Normalny"/>
    <w:pPr>
      <w:ind w:firstLine="420"/>
    </w:pPr>
    <w:rPr>
      <w:b/>
      <w:i/>
    </w:rPr>
  </w:style>
  <w:style w:type="paragraph" w:customStyle="1" w:styleId="Tekstpodstawowy37">
    <w:name w:val="Tekst podstawowy 37"/>
    <w:basedOn w:val="Normalny"/>
    <w:pPr>
      <w:spacing w:before="120"/>
      <w:jc w:val="both"/>
    </w:pPr>
    <w:rPr>
      <w:i/>
    </w:rPr>
  </w:style>
  <w:style w:type="paragraph" w:customStyle="1" w:styleId="Tekstpodstawowy27">
    <w:name w:val="Tekst podstawowy 27"/>
    <w:basedOn w:val="Normalny"/>
    <w:pPr>
      <w:spacing w:before="120"/>
      <w:jc w:val="both"/>
    </w:pPr>
    <w:rPr>
      <w:b/>
      <w:sz w:val="25"/>
    </w:rPr>
  </w:style>
  <w:style w:type="paragraph" w:customStyle="1" w:styleId="Listapunktowana43">
    <w:name w:val="Lista punktowana 43"/>
    <w:basedOn w:val="Normalny"/>
    <w:pPr>
      <w:spacing w:after="120"/>
      <w:ind w:left="1132" w:hanging="283"/>
    </w:pPr>
  </w:style>
  <w:style w:type="paragraph" w:customStyle="1" w:styleId="Listapunktowana53">
    <w:name w:val="Lista punktowana 53"/>
    <w:basedOn w:val="Normalny"/>
    <w:pPr>
      <w:spacing w:after="120"/>
      <w:ind w:left="1415" w:hanging="283"/>
    </w:pPr>
  </w:style>
  <w:style w:type="paragraph" w:customStyle="1" w:styleId="Nagwekwykazurde3">
    <w:name w:val="Nagłówek wykazu źródeł3"/>
    <w:basedOn w:val="Nagwek1"/>
    <w:pPr>
      <w:keepLines/>
      <w:numPr>
        <w:numId w:val="0"/>
      </w:numPr>
      <w:spacing w:after="0" w:line="252" w:lineRule="auto"/>
    </w:pPr>
    <w:rPr>
      <w:rFonts w:ascii="Cambria" w:eastAsia="Cambria" w:hAnsi="Cambria" w:cs="Cambria"/>
      <w:b w:val="0"/>
      <w:color w:val="365F91"/>
      <w:sz w:val="32"/>
      <w:szCs w:val="32"/>
      <w:lang w:eastAsia="ar-SA"/>
    </w:rPr>
  </w:style>
  <w:style w:type="paragraph" w:customStyle="1" w:styleId="Mapadokumentu4">
    <w:name w:val="Mapa dokumentu4"/>
    <w:basedOn w:val="Normalny"/>
    <w:rPr>
      <w:rFonts w:ascii="Tahoma" w:eastAsia="Tahoma" w:hAnsi="Tahoma" w:cs="Tahoma"/>
      <w:lang w:eastAsia="ar-SA"/>
    </w:rPr>
  </w:style>
  <w:style w:type="paragraph" w:customStyle="1" w:styleId="pkt1">
    <w:name w:val="pkt1"/>
    <w:pPr>
      <w:widowControl w:val="0"/>
      <w:suppressAutoHyphens/>
      <w:spacing w:before="60" w:after="60"/>
      <w:ind w:left="850" w:hanging="425"/>
      <w:jc w:val="both"/>
    </w:pPr>
    <w:rPr>
      <w:rFonts w:ascii="Liberation Serif" w:eastAsia="Mangal" w:hAnsi="Liberation Serif" w:cs="Liberation Serif"/>
      <w:kern w:val="2"/>
      <w:sz w:val="24"/>
      <w:szCs w:val="24"/>
      <w:lang w:eastAsia="hi-IN" w:bidi="hi-IN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numPr>
        <w:ilvl w:val="0"/>
        <w:numId w:val="0"/>
      </w:numPr>
    </w:pPr>
    <w:rPr>
      <w:b/>
      <w:sz w:val="20"/>
    </w:rPr>
  </w:style>
  <w:style w:type="paragraph" w:customStyle="1" w:styleId="StylNagwek3Wyjustowany">
    <w:name w:val="Styl Nagłówek 3 + Wyjustowany"/>
    <w:basedOn w:val="Nagwek3"/>
    <w:pPr>
      <w:numPr>
        <w:ilvl w:val="0"/>
        <w:numId w:val="0"/>
      </w:numPr>
    </w:pPr>
    <w:rPr>
      <w:sz w:val="20"/>
    </w:rPr>
  </w:style>
  <w:style w:type="paragraph" w:customStyle="1" w:styleId="Mapadokumentu1">
    <w:name w:val="Mapa dokumentu1"/>
    <w:basedOn w:val="Normalny"/>
    <w:rPr>
      <w:rFonts w:ascii="Tahoma" w:eastAsia="Tahoma" w:hAnsi="Tahoma" w:cs="Tahoma"/>
      <w:lang w:eastAsia="ar-SA"/>
    </w:rPr>
  </w:style>
  <w:style w:type="paragraph" w:customStyle="1" w:styleId="NormalnyWyjustowany">
    <w:name w:val="Normalny + Wyjustowany"/>
    <w:basedOn w:val="Nagwek2"/>
    <w:pPr>
      <w:numPr>
        <w:ilvl w:val="0"/>
        <w:numId w:val="0"/>
      </w:numPr>
      <w:tabs>
        <w:tab w:val="left" w:pos="1361"/>
      </w:tabs>
      <w:ind w:left="1361" w:hanging="284"/>
    </w:pPr>
    <w:rPr>
      <w:color w:val="00000A"/>
      <w:sz w:val="20"/>
    </w:rPr>
  </w:style>
  <w:style w:type="paragraph" w:customStyle="1" w:styleId="Footer2">
    <w:name w:val="Footer2"/>
    <w:pPr>
      <w:suppressAutoHyphens/>
    </w:pPr>
    <w:rPr>
      <w:rFonts w:ascii="Liberation Serif" w:eastAsia="Liberation Serif" w:hAnsi="Liberation Serif" w:cs="Liberation Serif"/>
      <w:color w:val="000000"/>
      <w:kern w:val="2"/>
      <w:sz w:val="24"/>
      <w:szCs w:val="24"/>
      <w:lang w:eastAsia="hi-IN" w:bidi="hi-IN"/>
    </w:rPr>
  </w:style>
  <w:style w:type="paragraph" w:customStyle="1" w:styleId="ZnakZnak1ZnakZnakZnakZnak">
    <w:name w:val="Znak Znak1 Znak Znak Znak Znak"/>
    <w:basedOn w:val="Normalny"/>
  </w:style>
  <w:style w:type="paragraph" w:customStyle="1" w:styleId="ZnakZnakZnakZnakZnakZnak">
    <w:name w:val="Znak Znak Znak Znak Znak Znak"/>
    <w:basedOn w:val="Normalny"/>
    <w:rPr>
      <w:lang w:val="en-US" w:eastAsia="en-US"/>
    </w:rPr>
  </w:style>
  <w:style w:type="paragraph" w:customStyle="1" w:styleId="POBheading2">
    <w:name w:val="POBheading 2"/>
    <w:basedOn w:val="Nagwek2"/>
    <w:pPr>
      <w:keepLines/>
      <w:numPr>
        <w:ilvl w:val="0"/>
        <w:numId w:val="0"/>
      </w:numPr>
      <w:spacing w:line="360" w:lineRule="atLeast"/>
    </w:pPr>
    <w:rPr>
      <w:rFonts w:ascii="Helv" w:eastAsia="Helv" w:hAnsi="Helv" w:cs="Helv"/>
      <w:lang w:val="en-GB" w:eastAsia="ar-SA"/>
    </w:rPr>
  </w:style>
  <w:style w:type="paragraph" w:customStyle="1" w:styleId="Normaltab">
    <w:name w:val="Normaltab"/>
    <w:basedOn w:val="Normalny"/>
    <w:pPr>
      <w:spacing w:before="24" w:after="48" w:line="360" w:lineRule="atLeast"/>
      <w:jc w:val="center"/>
    </w:pPr>
    <w:rPr>
      <w:rFonts w:ascii="Gatineau" w:eastAsia="Gatineau" w:hAnsi="Gatineau" w:cs="Gatineau"/>
      <w:lang w:val="en-GB" w:eastAsia="ar-SA"/>
    </w:rPr>
  </w:style>
  <w:style w:type="paragraph" w:customStyle="1" w:styleId="BodyText22">
    <w:name w:val="Body Text 22"/>
    <w:basedOn w:val="Normalny"/>
    <w:pPr>
      <w:jc w:val="center"/>
    </w:pPr>
    <w:rPr>
      <w:sz w:val="20"/>
    </w:rPr>
  </w:style>
  <w:style w:type="paragraph" w:customStyle="1" w:styleId="Listawypunktowana1Znak">
    <w:name w:val="Lista wypunktowana 1 Znak"/>
    <w:basedOn w:val="Normalny"/>
  </w:style>
  <w:style w:type="paragraph" w:customStyle="1" w:styleId="podparagraf">
    <w:name w:val="podparagraf"/>
    <w:basedOn w:val="Normalny"/>
    <w:pPr>
      <w:keepNext/>
      <w:keepLines/>
      <w:spacing w:line="360" w:lineRule="auto"/>
      <w:jc w:val="center"/>
    </w:pPr>
    <w:rPr>
      <w:rFonts w:ascii="Arial" w:eastAsia="Arial" w:hAnsi="Arial" w:cs="Arial"/>
      <w:b/>
      <w:lang w:eastAsia="ar-SA"/>
    </w:rPr>
  </w:style>
  <w:style w:type="paragraph" w:customStyle="1" w:styleId="Poziom1">
    <w:name w:val="Poziom 1"/>
    <w:basedOn w:val="Normalny"/>
  </w:style>
  <w:style w:type="paragraph" w:customStyle="1" w:styleId="Poziom3">
    <w:name w:val="Poziom 3"/>
    <w:basedOn w:val="Normalny"/>
  </w:style>
  <w:style w:type="paragraph" w:customStyle="1" w:styleId="ZnakZnakZnakZnakZnakZnakZnakZnakZnak">
    <w:name w:val="Znak Znak Znak Znak Znak Znak Znak Znak Znak"/>
    <w:basedOn w:val="Normalny"/>
    <w:pPr>
      <w:ind w:left="360" w:hanging="360"/>
    </w:pPr>
    <w:rPr>
      <w:lang w:val="en-US" w:eastAsia="en-US"/>
    </w:rPr>
  </w:style>
  <w:style w:type="paragraph" w:customStyle="1" w:styleId="ListParagraph2">
    <w:name w:val="List Paragraph2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2-ustp">
    <w:name w:val="2-ustęp"/>
    <w:basedOn w:val="Normalny"/>
    <w:pPr>
      <w:spacing w:after="120" w:line="320" w:lineRule="exact"/>
      <w:ind w:left="567" w:hanging="567"/>
      <w:jc w:val="both"/>
    </w:pPr>
    <w:rPr>
      <w:rFonts w:ascii="Arial" w:eastAsia="Arial" w:hAnsi="Arial" w:cs="Arial"/>
      <w:lang w:eastAsia="ar-SA"/>
    </w:rPr>
  </w:style>
  <w:style w:type="paragraph" w:customStyle="1" w:styleId="Nagwek2TopicHeading">
    <w:name w:val="Nagłówek 2.Topic Heading"/>
    <w:basedOn w:val="Normalny"/>
    <w:pPr>
      <w:keepNext/>
      <w:spacing w:before="240" w:after="60"/>
    </w:pPr>
    <w:rPr>
      <w:rFonts w:ascii="Arial" w:eastAsia="Arial" w:hAnsi="Arial" w:cs="Arial"/>
      <w:b/>
      <w:bCs/>
      <w:i/>
      <w:iCs/>
      <w:sz w:val="28"/>
      <w:szCs w:val="28"/>
      <w:lang w:eastAsia="ar-SA"/>
    </w:rPr>
  </w:style>
  <w:style w:type="paragraph" w:customStyle="1" w:styleId="Nagwek6-abSec">
    <w:name w:val="Nagłówek 6.- (a).(b).Sec"/>
    <w:basedOn w:val="Normalny"/>
    <w:pPr>
      <w:keepNext/>
    </w:pPr>
    <w:rPr>
      <w:b/>
      <w:i/>
      <w:sz w:val="28"/>
    </w:rPr>
  </w:style>
  <w:style w:type="paragraph" w:customStyle="1" w:styleId="TekstpodstawowyF2n">
    <w:name w:val="Tekst podstawowy.(F2).än"/>
    <w:basedOn w:val="Normalny"/>
    <w:pPr>
      <w:jc w:val="both"/>
    </w:pPr>
  </w:style>
  <w:style w:type="paragraph" w:customStyle="1" w:styleId="H1Text">
    <w:name w:val="H1 Text"/>
    <w:basedOn w:val="Normalny"/>
    <w:pPr>
      <w:tabs>
        <w:tab w:val="left" w:pos="360"/>
      </w:tabs>
      <w:spacing w:after="60" w:line="300" w:lineRule="exact"/>
      <w:ind w:left="360"/>
      <w:jc w:val="both"/>
    </w:pPr>
    <w:rPr>
      <w:rFonts w:ascii="Arial" w:eastAsia="Arial" w:hAnsi="Arial" w:cs="Arial"/>
      <w:lang w:eastAsia="ar-SA"/>
    </w:rPr>
  </w:style>
  <w:style w:type="paragraph" w:customStyle="1" w:styleId="H1ListBullet">
    <w:name w:val="H1 List Bullet"/>
    <w:basedOn w:val="Normalny"/>
    <w:pPr>
      <w:tabs>
        <w:tab w:val="left" w:pos="1134"/>
      </w:tabs>
      <w:spacing w:before="120" w:after="60"/>
      <w:ind w:left="1134" w:hanging="567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BodyText32">
    <w:name w:val="Body Text 32"/>
    <w:basedOn w:val="Normalny"/>
    <w:pPr>
      <w:jc w:val="both"/>
    </w:pPr>
    <w:rPr>
      <w:b/>
      <w:sz w:val="20"/>
    </w:rPr>
  </w:style>
  <w:style w:type="paragraph" w:customStyle="1" w:styleId="CommentSubject2">
    <w:name w:val="Comment Subject2"/>
    <w:pPr>
      <w:widowControl w:val="0"/>
      <w:suppressAutoHyphens/>
      <w:textAlignment w:val="baseline"/>
    </w:pPr>
    <w:rPr>
      <w:rFonts w:ascii="Liberation Serif" w:eastAsia="Mangal" w:hAnsi="Liberation Serif" w:cs="Liberation Serif"/>
      <w:b/>
      <w:kern w:val="2"/>
      <w:szCs w:val="24"/>
      <w:lang w:val="en-US" w:eastAsia="hi-IN" w:bidi="hi-IN"/>
    </w:rPr>
  </w:style>
  <w:style w:type="paragraph" w:customStyle="1" w:styleId="Wciecie">
    <w:name w:val="Wciecie"/>
    <w:basedOn w:val="Normalny"/>
    <w:pPr>
      <w:tabs>
        <w:tab w:val="left" w:pos="1440"/>
        <w:tab w:val="left" w:pos="2880"/>
      </w:tabs>
      <w:ind w:left="2880" w:hanging="360"/>
    </w:pPr>
    <w:rPr>
      <w:sz w:val="20"/>
    </w:rPr>
  </w:style>
  <w:style w:type="paragraph" w:customStyle="1" w:styleId="Ofertanagwek1">
    <w:name w:val="Oferta_nagłówek1"/>
    <w:basedOn w:val="Normalny"/>
    <w:rPr>
      <w:rFonts w:ascii="Tahoma" w:eastAsia="Tahoma" w:hAnsi="Tahoma" w:cs="Tahoma"/>
      <w:b/>
      <w:bCs/>
      <w:lang w:eastAsia="ar-SA"/>
    </w:rPr>
  </w:style>
  <w:style w:type="paragraph" w:customStyle="1" w:styleId="StylParagraf11pt">
    <w:name w:val="Styl Paragraf + 11 pt"/>
    <w:basedOn w:val="Normalny"/>
    <w:pPr>
      <w:keepNext/>
      <w:keepLines/>
      <w:spacing w:before="480" w:line="360" w:lineRule="auto"/>
      <w:jc w:val="center"/>
    </w:pPr>
    <w:rPr>
      <w:rFonts w:ascii="Arial" w:eastAsia="Arial" w:hAnsi="Arial" w:cs="Arial"/>
      <w:b/>
      <w:bCs/>
      <w:sz w:val="22"/>
      <w:lang w:eastAsia="ar-SA"/>
    </w:rPr>
  </w:style>
  <w:style w:type="paragraph" w:customStyle="1" w:styleId="StylArial11ptWyjustowanyPo18pt">
    <w:name w:val="Styl Arial 11 pt Wyjustowany Po:  18 pt"/>
    <w:basedOn w:val="Normalny"/>
    <w:pPr>
      <w:spacing w:before="240"/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StylArial11ptWyjustowany">
    <w:name w:val="Styl Arial 11 pt Wyjustowany"/>
    <w:basedOn w:val="Normalny"/>
    <w:pPr>
      <w:spacing w:before="240"/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StylArial11ptWyjustowanyPrzed6pt">
    <w:name w:val="Styl Arial 11 pt Wyjustowany Przed:  6 pt"/>
    <w:basedOn w:val="Normalny"/>
    <w:pPr>
      <w:spacing w:before="240"/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StylArial11ptPrzed3pt">
    <w:name w:val="Styl Arial 11 pt Przed:  3 pt"/>
    <w:basedOn w:val="Normalny"/>
    <w:pPr>
      <w:spacing w:before="60"/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ParagrafPunkt1">
    <w:name w:val="Paragraf Punkt 1"/>
    <w:basedOn w:val="Normalny"/>
    <w:pPr>
      <w:tabs>
        <w:tab w:val="left" w:pos="-720"/>
      </w:tabs>
      <w:spacing w:before="120" w:after="120"/>
      <w:jc w:val="both"/>
    </w:pPr>
    <w:rPr>
      <w:spacing w:val="-3"/>
      <w:sz w:val="20"/>
      <w:lang w:eastAsia="en-US"/>
    </w:rPr>
  </w:style>
  <w:style w:type="paragraph" w:customStyle="1" w:styleId="Paragraf0">
    <w:name w:val="Paragraf"/>
    <w:basedOn w:val="Normalny"/>
    <w:pPr>
      <w:spacing w:before="360" w:after="120"/>
      <w:jc w:val="center"/>
    </w:pPr>
    <w:rPr>
      <w:b/>
      <w:caps/>
      <w:spacing w:val="-3"/>
      <w:lang w:eastAsia="en-US"/>
    </w:rPr>
  </w:style>
  <w:style w:type="paragraph" w:customStyle="1" w:styleId="Listanumerowana41">
    <w:name w:val="Lista numerowana 41"/>
    <w:basedOn w:val="Normalny"/>
    <w:rPr>
      <w:sz w:val="20"/>
      <w:lang w:eastAsia="en-US"/>
    </w:rPr>
  </w:style>
  <w:style w:type="paragraph" w:customStyle="1" w:styleId="Bullet1">
    <w:name w:val="Bullet 1"/>
    <w:pPr>
      <w:widowControl w:val="0"/>
      <w:suppressAutoHyphens/>
      <w:spacing w:after="120"/>
    </w:pPr>
    <w:rPr>
      <w:rFonts w:ascii="Arial" w:eastAsia="Mangal" w:hAnsi="Arial" w:cs="Liberation Serif"/>
      <w:kern w:val="2"/>
      <w:sz w:val="24"/>
      <w:lang w:eastAsia="hi-IN" w:bidi="hi-IN"/>
    </w:rPr>
  </w:style>
  <w:style w:type="paragraph" w:customStyle="1" w:styleId="Preambula">
    <w:name w:val="Preambula"/>
    <w:pPr>
      <w:widowControl w:val="0"/>
      <w:suppressAutoHyphens/>
    </w:pPr>
    <w:rPr>
      <w:rFonts w:ascii="Arial" w:eastAsia="Mangal" w:hAnsi="Arial" w:cs="Liberation Serif"/>
      <w:kern w:val="2"/>
      <w:sz w:val="24"/>
      <w:lang w:eastAsia="hi-IN" w:bidi="hi-IN"/>
    </w:rPr>
  </w:style>
  <w:style w:type="paragraph" w:customStyle="1" w:styleId="StylTekstpodstawowyPrzed3ptPo6pt">
    <w:name w:val="Styl Tekst podstawowy + Przed:  3 pt Po:  6 pt"/>
    <w:pPr>
      <w:widowControl w:val="0"/>
      <w:suppressAutoHyphens/>
      <w:spacing w:before="60" w:after="120"/>
    </w:pPr>
    <w:rPr>
      <w:rFonts w:ascii="Arial" w:eastAsia="Mangal" w:hAnsi="Arial" w:cs="Liberation Serif"/>
      <w:kern w:val="2"/>
      <w:sz w:val="24"/>
      <w:lang w:eastAsia="hi-IN" w:bidi="hi-IN"/>
    </w:rPr>
  </w:style>
  <w:style w:type="paragraph" w:customStyle="1" w:styleId="StylNagwek312ptPrzed12ptPo9ptInterliniaDo">
    <w:name w:val="Styl Nagłówek 3 + 12 pt Przed:  12 pt Po:  9 pt Interlinia:  Do..."/>
    <w:basedOn w:val="Normalny"/>
  </w:style>
  <w:style w:type="paragraph" w:customStyle="1" w:styleId="PN">
    <w:name w:val="PN"/>
    <w:pPr>
      <w:suppressAutoHyphens/>
      <w:spacing w:line="240" w:lineRule="atLeast"/>
    </w:pPr>
    <w:rPr>
      <w:rFonts w:ascii="Liberation Serif" w:eastAsia="Liberation Serif" w:hAnsi="Liberation Serif" w:cs="Liberation Serif"/>
      <w:kern w:val="2"/>
      <w:sz w:val="24"/>
      <w:szCs w:val="24"/>
      <w:lang w:val="en-GB" w:eastAsia="hi-IN" w:bidi="hi-IN"/>
    </w:rPr>
  </w:style>
  <w:style w:type="paragraph" w:customStyle="1" w:styleId="xl44">
    <w:name w:val="xl44"/>
    <w:basedOn w:val="Normalny"/>
    <w:pPr>
      <w:pBdr>
        <w:top w:val="none" w:sz="0" w:space="0" w:color="000000"/>
        <w:left w:val="single" w:sz="8" w:space="0" w:color="00000A"/>
        <w:bottom w:val="single" w:sz="4" w:space="0" w:color="00000A"/>
        <w:right w:val="single" w:sz="4" w:space="0" w:color="00000A"/>
      </w:pBdr>
      <w:spacing w:before="280" w:after="280"/>
      <w:jc w:val="right"/>
      <w:textAlignment w:val="center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xl45">
    <w:name w:val="xl45"/>
    <w:basedOn w:val="Normalny"/>
    <w:pPr>
      <w:pBdr>
        <w:top w:val="none" w:sz="0" w:space="0" w:color="000000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textAlignment w:val="center"/>
    </w:pPr>
    <w:rPr>
      <w:rFonts w:ascii="Arial" w:eastAsia="Arial" w:hAnsi="Arial" w:cs="Arial"/>
      <w:color w:val="000000"/>
      <w:sz w:val="16"/>
      <w:szCs w:val="16"/>
      <w:lang w:eastAsia="ar-SA"/>
    </w:rPr>
  </w:style>
  <w:style w:type="paragraph" w:customStyle="1" w:styleId="xl46">
    <w:name w:val="xl46"/>
    <w:basedOn w:val="Normalny"/>
    <w:pPr>
      <w:pBdr>
        <w:top w:val="none" w:sz="0" w:space="0" w:color="000000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/>
      <w:textAlignment w:val="center"/>
    </w:pPr>
    <w:rPr>
      <w:rFonts w:ascii="Arial" w:eastAsia="Arial" w:hAnsi="Arial" w:cs="Arial"/>
      <w:color w:val="000000"/>
      <w:sz w:val="16"/>
      <w:szCs w:val="16"/>
      <w:lang w:eastAsia="ar-SA"/>
    </w:rPr>
  </w:style>
  <w:style w:type="paragraph" w:customStyle="1" w:styleId="xl47">
    <w:name w:val="xl47"/>
    <w:basedOn w:val="Normalny"/>
    <w:pPr>
      <w:pBdr>
        <w:top w:val="none" w:sz="0" w:space="0" w:color="000000"/>
        <w:left w:val="single" w:sz="4" w:space="0" w:color="00000A"/>
        <w:bottom w:val="single" w:sz="4" w:space="0" w:color="00000A"/>
        <w:right w:val="single" w:sz="8" w:space="0" w:color="00000A"/>
      </w:pBdr>
      <w:spacing w:before="280" w:after="280"/>
      <w:jc w:val="right"/>
      <w:textAlignment w:val="center"/>
    </w:pPr>
    <w:rPr>
      <w:rFonts w:ascii="Arial" w:eastAsia="Arial" w:hAnsi="Arial" w:cs="Arial"/>
      <w:color w:val="000000"/>
      <w:sz w:val="16"/>
      <w:szCs w:val="16"/>
      <w:lang w:eastAsia="ar-SA"/>
    </w:rPr>
  </w:style>
  <w:style w:type="paragraph" w:customStyle="1" w:styleId="xl48">
    <w:name w:val="xl48"/>
    <w:basedOn w:val="Normalny"/>
    <w:pPr>
      <w:pBdr>
        <w:top w:val="none" w:sz="0" w:space="0" w:color="000000"/>
        <w:left w:val="single" w:sz="8" w:space="0" w:color="00000A"/>
        <w:bottom w:val="single" w:sz="8" w:space="0" w:color="00000A"/>
        <w:right w:val="none" w:sz="0" w:space="0" w:color="000000"/>
      </w:pBdr>
      <w:spacing w:before="280" w:after="280"/>
      <w:textAlignment w:val="center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xl49">
    <w:name w:val="xl49"/>
    <w:basedOn w:val="Normalny"/>
    <w:pPr>
      <w:pBdr>
        <w:top w:val="none" w:sz="0" w:space="0" w:color="000000"/>
        <w:left w:val="none" w:sz="0" w:space="0" w:color="000000"/>
        <w:bottom w:val="single" w:sz="8" w:space="0" w:color="00000A"/>
        <w:right w:val="none" w:sz="0" w:space="0" w:color="000000"/>
      </w:pBdr>
      <w:spacing w:before="280" w:after="280"/>
      <w:textAlignment w:val="center"/>
    </w:pPr>
  </w:style>
  <w:style w:type="paragraph" w:customStyle="1" w:styleId="xl50">
    <w:name w:val="xl50"/>
    <w:basedOn w:val="Normalny"/>
    <w:pPr>
      <w:pBdr>
        <w:top w:val="none" w:sz="0" w:space="0" w:color="000000"/>
        <w:left w:val="none" w:sz="0" w:space="0" w:color="000000"/>
        <w:bottom w:val="single" w:sz="8" w:space="0" w:color="00000A"/>
        <w:right w:val="single" w:sz="8" w:space="0" w:color="00000A"/>
      </w:pBdr>
      <w:spacing w:before="280" w:after="280"/>
      <w:textAlignment w:val="center"/>
    </w:pPr>
  </w:style>
  <w:style w:type="paragraph" w:customStyle="1" w:styleId="xl51">
    <w:name w:val="xl51"/>
    <w:basedOn w:val="Normalny"/>
    <w:pPr>
      <w:pBdr>
        <w:top w:val="single" w:sz="8" w:space="0" w:color="00000A"/>
        <w:left w:val="single" w:sz="8" w:space="0" w:color="00000A"/>
        <w:bottom w:val="none" w:sz="0" w:space="0" w:color="000000"/>
        <w:right w:val="none" w:sz="0" w:space="0" w:color="000000"/>
      </w:pBdr>
      <w:spacing w:before="280" w:after="280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52">
    <w:name w:val="xl52"/>
    <w:basedOn w:val="Normalny"/>
    <w:pPr>
      <w:pBdr>
        <w:top w:val="single" w:sz="8" w:space="0" w:color="00000A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53">
    <w:name w:val="xl53"/>
    <w:basedOn w:val="Normalny"/>
    <w:pPr>
      <w:pBdr>
        <w:top w:val="single" w:sz="8" w:space="0" w:color="00000A"/>
        <w:left w:val="none" w:sz="0" w:space="0" w:color="000000"/>
        <w:bottom w:val="none" w:sz="0" w:space="0" w:color="000000"/>
        <w:right w:val="single" w:sz="8" w:space="0" w:color="00000A"/>
      </w:pBdr>
      <w:spacing w:before="280" w:after="280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54">
    <w:name w:val="xl54"/>
    <w:basedOn w:val="Normalny"/>
    <w:pPr>
      <w:pBdr>
        <w:top w:val="none" w:sz="0" w:space="0" w:color="000000"/>
        <w:left w:val="single" w:sz="8" w:space="0" w:color="00000A"/>
        <w:bottom w:val="single" w:sz="4" w:space="0" w:color="00000A"/>
        <w:right w:val="none" w:sz="0" w:space="0" w:color="000000"/>
      </w:pBdr>
      <w:spacing w:before="280" w:after="280"/>
      <w:textAlignment w:val="center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xl55">
    <w:name w:val="xl55"/>
    <w:basedOn w:val="Normalny"/>
    <w:pPr>
      <w:pBdr>
        <w:top w:val="none" w:sz="0" w:space="0" w:color="000000"/>
        <w:left w:val="none" w:sz="0" w:space="0" w:color="000000"/>
        <w:bottom w:val="single" w:sz="4" w:space="0" w:color="00000A"/>
        <w:right w:val="none" w:sz="0" w:space="0" w:color="000000"/>
      </w:pBdr>
      <w:spacing w:before="280" w:after="280"/>
      <w:textAlignment w:val="center"/>
    </w:pPr>
  </w:style>
  <w:style w:type="paragraph" w:customStyle="1" w:styleId="xl56">
    <w:name w:val="xl56"/>
    <w:basedOn w:val="Normalny"/>
    <w:pPr>
      <w:pBdr>
        <w:top w:val="none" w:sz="0" w:space="0" w:color="000000"/>
        <w:left w:val="none" w:sz="0" w:space="0" w:color="000000"/>
        <w:bottom w:val="single" w:sz="4" w:space="0" w:color="00000A"/>
        <w:right w:val="single" w:sz="8" w:space="0" w:color="00000A"/>
      </w:pBdr>
      <w:spacing w:before="280" w:after="280"/>
      <w:textAlignment w:val="center"/>
    </w:pPr>
  </w:style>
  <w:style w:type="paragraph" w:customStyle="1" w:styleId="xl57">
    <w:name w:val="xl57"/>
    <w:basedOn w:val="Normalny"/>
    <w:pPr>
      <w:pBdr>
        <w:top w:val="none" w:sz="0" w:space="0" w:color="000000"/>
        <w:left w:val="single" w:sz="8" w:space="0" w:color="00000A"/>
        <w:bottom w:val="single" w:sz="4" w:space="0" w:color="00000A"/>
        <w:right w:val="single" w:sz="4" w:space="0" w:color="00000A"/>
      </w:pBdr>
      <w:spacing w:before="280" w:after="280"/>
      <w:textAlignment w:val="center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xl58">
    <w:name w:val="xl58"/>
    <w:basedOn w:val="Normalny"/>
    <w:pPr>
      <w:pBdr>
        <w:top w:val="none" w:sz="0" w:space="0" w:color="000000"/>
        <w:left w:val="single" w:sz="4" w:space="0" w:color="00000A"/>
        <w:bottom w:val="single" w:sz="4" w:space="0" w:color="00000A"/>
        <w:right w:val="single" w:sz="8" w:space="0" w:color="00000A"/>
      </w:pBdr>
      <w:spacing w:before="280" w:after="280"/>
      <w:textAlignment w:val="center"/>
    </w:pPr>
    <w:rPr>
      <w:rFonts w:ascii="Arial" w:eastAsia="Arial" w:hAnsi="Arial" w:cs="Arial"/>
      <w:color w:val="000000"/>
      <w:sz w:val="16"/>
      <w:szCs w:val="16"/>
      <w:lang w:eastAsia="ar-SA"/>
    </w:rPr>
  </w:style>
  <w:style w:type="paragraph" w:customStyle="1" w:styleId="xl59">
    <w:name w:val="xl59"/>
    <w:basedOn w:val="Normalny"/>
    <w:pPr>
      <w:pBdr>
        <w:top w:val="single" w:sz="8" w:space="0" w:color="00000A"/>
        <w:left w:val="single" w:sz="8" w:space="0" w:color="00000A"/>
        <w:bottom w:val="none" w:sz="0" w:space="0" w:color="000000"/>
        <w:right w:val="none" w:sz="0" w:space="0" w:color="000000"/>
      </w:pBdr>
      <w:spacing w:before="280" w:after="280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60">
    <w:name w:val="xl60"/>
    <w:basedOn w:val="Normalny"/>
    <w:pPr>
      <w:pBdr>
        <w:top w:val="single" w:sz="8" w:space="0" w:color="00000A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61">
    <w:name w:val="xl61"/>
    <w:basedOn w:val="Normalny"/>
    <w:pPr>
      <w:pBdr>
        <w:top w:val="single" w:sz="8" w:space="0" w:color="00000A"/>
        <w:left w:val="none" w:sz="0" w:space="0" w:color="000000"/>
        <w:bottom w:val="none" w:sz="0" w:space="0" w:color="000000"/>
        <w:right w:val="single" w:sz="8" w:space="0" w:color="00000A"/>
      </w:pBdr>
      <w:spacing w:before="280" w:after="280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62">
    <w:name w:val="xl62"/>
    <w:basedOn w:val="Normalny"/>
    <w:pPr>
      <w:pBdr>
        <w:top w:val="none" w:sz="0" w:space="0" w:color="000000"/>
        <w:left w:val="none" w:sz="0" w:space="0" w:color="000000"/>
        <w:bottom w:val="single" w:sz="8" w:space="0" w:color="00000A"/>
        <w:right w:val="none" w:sz="0" w:space="0" w:color="000000"/>
      </w:pBdr>
      <w:spacing w:before="280" w:after="280"/>
      <w:textAlignment w:val="center"/>
    </w:pPr>
  </w:style>
  <w:style w:type="paragraph" w:customStyle="1" w:styleId="xl63">
    <w:name w:val="xl63"/>
    <w:basedOn w:val="Normalny"/>
    <w:pPr>
      <w:pBdr>
        <w:top w:val="none" w:sz="0" w:space="0" w:color="000000"/>
        <w:left w:val="none" w:sz="0" w:space="0" w:color="000000"/>
        <w:bottom w:val="single" w:sz="8" w:space="0" w:color="00000A"/>
        <w:right w:val="single" w:sz="8" w:space="0" w:color="00000A"/>
      </w:pBdr>
      <w:spacing w:before="280" w:after="280"/>
      <w:textAlignment w:val="center"/>
    </w:pPr>
  </w:style>
  <w:style w:type="paragraph" w:customStyle="1" w:styleId="xl64">
    <w:name w:val="xl64"/>
    <w:basedOn w:val="Normalny"/>
    <w:pPr>
      <w:pBdr>
        <w:top w:val="none" w:sz="0" w:space="0" w:color="000000"/>
        <w:left w:val="single" w:sz="8" w:space="0" w:color="00000A"/>
        <w:bottom w:val="single" w:sz="8" w:space="0" w:color="00000A"/>
        <w:right w:val="none" w:sz="0" w:space="0" w:color="000000"/>
      </w:pBdr>
      <w:spacing w:before="280" w:after="280"/>
      <w:textAlignment w:val="center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xl65">
    <w:name w:val="xl65"/>
    <w:basedOn w:val="Normalny"/>
    <w:pPr>
      <w:pBdr>
        <w:top w:val="none" w:sz="0" w:space="0" w:color="000000"/>
        <w:left w:val="single" w:sz="8" w:space="0" w:color="00000A"/>
        <w:bottom w:val="single" w:sz="4" w:space="0" w:color="00000A"/>
        <w:right w:val="none" w:sz="0" w:space="0" w:color="000000"/>
      </w:pBdr>
      <w:spacing w:before="280" w:after="280"/>
      <w:textAlignment w:val="center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Nagwek2TopicHeading-12Chapter1SeiteSubHeadingH2SectionHeadingLevel2Heading2Hiddenh2sl2Heading2rhProphead2MajorMajor1Major2Major11HeadingTwoRFPHeading2ActivitySubsection111213etcNagwek2ZnakE2">
    <w:name w:val="Nagłówek 2.Topic Heading.- 1.2.Chapter.1.Seite.Sub Heading.H2.Section Heading.Level 2.Heading 2 Hidden.h2.sl2.Heading 2rh.Prophead 2.Major.Major1.Major2.Major11.Heading Two.RFP Heading 2.Activity.Subsection.(1.1.1.2.1.3 etc).Nagłówek 2 Znak.E2"/>
    <w:basedOn w:val="Normalny"/>
    <w:pPr>
      <w:keepNext/>
      <w:spacing w:before="240" w:after="60"/>
    </w:pPr>
    <w:rPr>
      <w:rFonts w:ascii="Arial" w:eastAsia="Arial" w:hAnsi="Arial" w:cs="Arial"/>
      <w:b/>
      <w:bCs/>
      <w:i/>
      <w:iCs/>
      <w:sz w:val="28"/>
      <w:szCs w:val="28"/>
      <w:lang w:eastAsia="ar-SA"/>
    </w:rPr>
  </w:style>
  <w:style w:type="paragraph" w:customStyle="1" w:styleId="Nagwek6-abSecondBulletBulletlistH6">
    <w:name w:val="Nagłówek 6.- (a).(b).Second Bullet.Bullet list.H6"/>
    <w:basedOn w:val="Normalny"/>
    <w:pPr>
      <w:keepNext/>
    </w:pPr>
    <w:rPr>
      <w:b/>
      <w:i/>
      <w:sz w:val="28"/>
    </w:rPr>
  </w:style>
  <w:style w:type="paragraph" w:customStyle="1" w:styleId="TekstpodstawowyF2ndrad">
    <w:name w:val="Tekst podstawowy.(F2).ändrad"/>
    <w:basedOn w:val="Normalny"/>
    <w:pPr>
      <w:jc w:val="both"/>
    </w:pPr>
  </w:style>
  <w:style w:type="paragraph" w:customStyle="1" w:styleId="Nag3wek3">
    <w:name w:val="Nag3ówek 3"/>
    <w:pPr>
      <w:widowControl w:val="0"/>
      <w:suppressAutoHyphens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Default1">
    <w:name w:val="Default1"/>
    <w:pPr>
      <w:widowControl w:val="0"/>
      <w:suppressAutoHyphens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Ofertanag3wek1">
    <w:name w:val="Oferta_nag3ówek1"/>
    <w:pPr>
      <w:widowControl w:val="0"/>
      <w:suppressAutoHyphens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Tekstpodstawowywciety2">
    <w:name w:val="Tekst podstawowy wciety 2"/>
    <w:pPr>
      <w:widowControl w:val="0"/>
      <w:suppressAutoHyphens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Tekstpodstawowywciety3">
    <w:name w:val="Tekst podstawowy wciety 3"/>
    <w:pPr>
      <w:widowControl w:val="0"/>
      <w:suppressAutoHyphens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Nag3wek1">
    <w:name w:val="Nag3ówek 1"/>
    <w:pPr>
      <w:widowControl w:val="0"/>
      <w:suppressAutoHyphens/>
      <w:spacing w:before="240" w:after="60"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Tekstpodstawowywciety">
    <w:name w:val="Tekst podstawowy wciety"/>
    <w:pPr>
      <w:widowControl w:val="0"/>
      <w:suppressAutoHyphens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Nag3wek2">
    <w:name w:val="Nag3ówek 2"/>
    <w:pPr>
      <w:widowControl w:val="0"/>
      <w:suppressAutoHyphens/>
      <w:spacing w:before="240" w:after="60"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2Ustp">
    <w:name w:val="2 Ustęp"/>
    <w:basedOn w:val="Normalny"/>
    <w:pPr>
      <w:spacing w:after="120" w:line="320" w:lineRule="exact"/>
      <w:jc w:val="both"/>
      <w:textAlignment w:val="baseline"/>
    </w:pPr>
    <w:rPr>
      <w:rFonts w:ascii="Arial" w:eastAsia="Arial" w:hAnsi="Arial" w:cs="Arial"/>
      <w:lang w:eastAsia="ar-SA"/>
    </w:rPr>
  </w:style>
  <w:style w:type="paragraph" w:customStyle="1" w:styleId="Standardowy2">
    <w:name w:val="Standardowy2"/>
    <w:basedOn w:val="Normalny"/>
    <w:pPr>
      <w:spacing w:after="120" w:line="320" w:lineRule="exact"/>
      <w:jc w:val="both"/>
      <w:textAlignment w:val="baseline"/>
    </w:pPr>
    <w:rPr>
      <w:rFonts w:ascii="Arial" w:eastAsia="Arial" w:hAnsi="Arial" w:cs="Arial"/>
      <w:sz w:val="22"/>
      <w:szCs w:val="22"/>
      <w:lang w:eastAsia="ar-SA"/>
    </w:rPr>
  </w:style>
  <w:style w:type="paragraph" w:customStyle="1" w:styleId="par">
    <w:name w:val="par"/>
    <w:basedOn w:val="Normalny"/>
    <w:pPr>
      <w:keepNext/>
      <w:keepLines/>
      <w:spacing w:before="120" w:after="120" w:line="360" w:lineRule="auto"/>
      <w:jc w:val="center"/>
    </w:pPr>
    <w:rPr>
      <w:b/>
      <w:sz w:val="20"/>
    </w:rPr>
  </w:style>
  <w:style w:type="paragraph" w:customStyle="1" w:styleId="Bulletwithtext2">
    <w:name w:val="Bullet with text 2"/>
    <w:basedOn w:val="Normalny"/>
    <w:rPr>
      <w:rFonts w:ascii="Arial" w:eastAsia="Arial" w:hAnsi="Arial" w:cs="Arial"/>
      <w:sz w:val="20"/>
      <w:szCs w:val="20"/>
      <w:lang w:eastAsia="ar-SA"/>
    </w:rPr>
  </w:style>
  <w:style w:type="paragraph" w:customStyle="1" w:styleId="TableSmall">
    <w:name w:val="Table_Small"/>
    <w:basedOn w:val="Normalny"/>
    <w:pPr>
      <w:spacing w:before="40" w:after="40"/>
    </w:pPr>
    <w:rPr>
      <w:rFonts w:ascii="Arial" w:eastAsia="Arial" w:hAnsi="Arial" w:cs="Arial"/>
      <w:sz w:val="16"/>
      <w:szCs w:val="20"/>
      <w:lang w:eastAsia="ar-SA"/>
    </w:rPr>
  </w:style>
  <w:style w:type="paragraph" w:customStyle="1" w:styleId="bulet1">
    <w:name w:val="bulet1"/>
    <w:basedOn w:val="Normalny"/>
    <w:pPr>
      <w:spacing w:after="120"/>
    </w:pPr>
    <w:rPr>
      <w:rFonts w:ascii="Arial" w:eastAsia="Arial" w:hAnsi="Arial" w:cs="Arial"/>
      <w:lang w:eastAsia="ar-SA"/>
    </w:rPr>
  </w:style>
  <w:style w:type="paragraph" w:customStyle="1" w:styleId="Garamondobszary1">
    <w:name w:val="Garamond obszary 1"/>
    <w:basedOn w:val="Normalny"/>
  </w:style>
  <w:style w:type="paragraph" w:customStyle="1" w:styleId="Stopka1">
    <w:name w:val="Stopka1"/>
    <w:pPr>
      <w:suppressAutoHyphens/>
    </w:pPr>
    <w:rPr>
      <w:rFonts w:ascii="Liberation Serif" w:eastAsia="Liberation Serif" w:hAnsi="Liberation Serif" w:cs="Liberation Serif"/>
      <w:color w:val="000000"/>
      <w:kern w:val="2"/>
      <w:sz w:val="24"/>
      <w:szCs w:val="24"/>
      <w:lang w:eastAsia="hi-IN" w:bidi="hi-IN"/>
    </w:rPr>
  </w:style>
  <w:style w:type="paragraph" w:customStyle="1" w:styleId="ZnakZnakZnakZnakZnakZnakZnak1ZnakZnakZnakZnakZnakZnakZnakZnakZnakZnakZnak">
    <w:name w:val="Znak Znak Znak Znak Znak Znak Znak1 Znak Znak Znak Znak Znak Znak Znak Znak Znak Znak Znak"/>
    <w:basedOn w:val="Normalny"/>
  </w:style>
  <w:style w:type="paragraph" w:customStyle="1" w:styleId="StyleTrebuchetMS11ptCustomColorRGB186">
    <w:name w:val="Style Trebuchet MS 11 pt Custom Color(RGB(186"/>
    <w:basedOn w:val="Normalny"/>
    <w:rPr>
      <w:rFonts w:ascii="Trebuchet MS" w:eastAsia="Trebuchet MS" w:hAnsi="Trebuchet MS" w:cs="Trebuchet MS"/>
      <w:color w:val="BA0A23"/>
      <w:sz w:val="22"/>
      <w:szCs w:val="20"/>
      <w:lang w:val="en-GB" w:eastAsia="ar-SA"/>
    </w:rPr>
  </w:style>
  <w:style w:type="paragraph" w:customStyle="1" w:styleId="ZnakZnak4ZnakZnakZnakZnakZnakZnakZnakZnakZnakZnakZnakZnak">
    <w:name w:val="Znak Znak4 Znak Znak Znak Znak Znak Znak Znak Znak Znak Znak Znak Znak"/>
    <w:basedOn w:val="Normalny"/>
    <w:rPr>
      <w:lang w:val="en-US" w:eastAsia="en-US"/>
    </w:rPr>
  </w:style>
  <w:style w:type="paragraph" w:customStyle="1" w:styleId="ZnakZnak27">
    <w:name w:val="Znak Znak27"/>
    <w:basedOn w:val="Normalny"/>
    <w:rPr>
      <w:lang w:val="en-US" w:eastAsia="en-US"/>
    </w:rPr>
  </w:style>
  <w:style w:type="paragraph" w:customStyle="1" w:styleId="Footer1">
    <w:name w:val="Footer1"/>
    <w:pPr>
      <w:suppressAutoHyphens/>
    </w:pPr>
    <w:rPr>
      <w:rFonts w:ascii="Liberation Serif" w:eastAsia="Liberation Serif" w:hAnsi="Liberation Serif" w:cs="Liberation Serif"/>
      <w:color w:val="000000"/>
      <w:kern w:val="2"/>
      <w:sz w:val="24"/>
      <w:szCs w:val="24"/>
      <w:lang w:eastAsia="hi-IN" w:bidi="hi-IN"/>
    </w:rPr>
  </w:style>
  <w:style w:type="paragraph" w:customStyle="1" w:styleId="ListParagraph1">
    <w:name w:val="List Paragraph1"/>
    <w:basedOn w:val="Normalny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BodyText31">
    <w:name w:val="Body Text 31"/>
    <w:basedOn w:val="Normalny"/>
    <w:pPr>
      <w:jc w:val="both"/>
    </w:pPr>
    <w:rPr>
      <w:b/>
      <w:sz w:val="20"/>
    </w:rPr>
  </w:style>
  <w:style w:type="paragraph" w:customStyle="1" w:styleId="CommentSubject1">
    <w:name w:val="Comment Subject1"/>
    <w:pPr>
      <w:widowControl w:val="0"/>
      <w:suppressAutoHyphens/>
      <w:textAlignment w:val="baseline"/>
    </w:pPr>
    <w:rPr>
      <w:rFonts w:ascii="Liberation Serif" w:eastAsia="Mangal" w:hAnsi="Liberation Serif" w:cs="Liberation Serif"/>
      <w:b/>
      <w:kern w:val="2"/>
      <w:szCs w:val="24"/>
      <w:lang w:val="en-US" w:eastAsia="hi-IN" w:bidi="hi-IN"/>
    </w:rPr>
  </w:style>
  <w:style w:type="paragraph" w:customStyle="1" w:styleId="Bullet">
    <w:name w:val="Bullet"/>
    <w:pPr>
      <w:widowControl w:val="0"/>
      <w:suppressAutoHyphens/>
      <w:spacing w:line="360" w:lineRule="atLeast"/>
      <w:ind w:left="288" w:hanging="288"/>
      <w:jc w:val="both"/>
      <w:textAlignment w:val="baseline"/>
    </w:pPr>
    <w:rPr>
      <w:rFonts w:ascii="TimesEE" w:eastAsia="Liberation Serif" w:hAnsi="TimesEE" w:cs="Liberation Serif"/>
      <w:color w:val="000000"/>
      <w:kern w:val="2"/>
      <w:sz w:val="24"/>
      <w:szCs w:val="24"/>
      <w:lang w:val="en-US" w:eastAsia="hi-IN" w:bidi="hi-IN"/>
    </w:rPr>
  </w:style>
  <w:style w:type="paragraph" w:customStyle="1" w:styleId="Head12pt">
    <w:name w:val="Head 12pt"/>
    <w:pPr>
      <w:keepNext/>
      <w:keepLines/>
      <w:widowControl w:val="0"/>
      <w:tabs>
        <w:tab w:val="left" w:pos="450"/>
      </w:tabs>
      <w:suppressAutoHyphens/>
      <w:spacing w:after="144" w:line="244" w:lineRule="atLeast"/>
      <w:ind w:left="226"/>
      <w:jc w:val="both"/>
      <w:textAlignment w:val="baseline"/>
    </w:pPr>
    <w:rPr>
      <w:rFonts w:ascii="Liberation Serif" w:eastAsia="Liberation Serif" w:hAnsi="Liberation Serif" w:cs="Liberation Serif"/>
      <w:b/>
      <w:color w:val="000000"/>
      <w:kern w:val="2"/>
      <w:sz w:val="24"/>
      <w:szCs w:val="24"/>
      <w:lang w:val="en-US" w:eastAsia="hi-IN" w:bidi="hi-IN"/>
    </w:rPr>
  </w:style>
  <w:style w:type="paragraph" w:customStyle="1" w:styleId="companylogo">
    <w:name w:val="company logo"/>
    <w:basedOn w:val="Normalny"/>
    <w:pPr>
      <w:widowControl w:val="0"/>
      <w:jc w:val="both"/>
      <w:textAlignment w:val="baseline"/>
    </w:pPr>
    <w:rPr>
      <w:rFonts w:ascii="Arial" w:eastAsia="Arial" w:hAnsi="Arial" w:cs="Arial"/>
      <w:sz w:val="28"/>
      <w:szCs w:val="20"/>
      <w:lang w:eastAsia="ar-SA"/>
    </w:rPr>
  </w:style>
  <w:style w:type="paragraph" w:customStyle="1" w:styleId="tabletext">
    <w:name w:val="table text"/>
    <w:basedOn w:val="Normalny"/>
    <w:pPr>
      <w:widowControl w:val="0"/>
      <w:jc w:val="both"/>
      <w:textAlignment w:val="baseline"/>
    </w:pPr>
    <w:rPr>
      <w:sz w:val="20"/>
      <w:lang w:eastAsia="en-US"/>
    </w:rPr>
  </w:style>
  <w:style w:type="paragraph" w:customStyle="1" w:styleId="Spisilustracji1">
    <w:name w:val="Spis ilustracji1"/>
    <w:basedOn w:val="Normalny"/>
    <w:pPr>
      <w:widowControl w:val="0"/>
      <w:ind w:left="480" w:hanging="480"/>
      <w:jc w:val="both"/>
      <w:textAlignment w:val="baseline"/>
    </w:pPr>
    <w:rPr>
      <w:sz w:val="20"/>
    </w:rPr>
  </w:style>
  <w:style w:type="paragraph" w:customStyle="1" w:styleId="Styl3">
    <w:name w:val="Styl3"/>
    <w:pPr>
      <w:widowControl w:val="0"/>
      <w:suppressAutoHyphens/>
      <w:ind w:left="480" w:hanging="480"/>
      <w:jc w:val="both"/>
      <w:textAlignment w:val="baseline"/>
    </w:pPr>
    <w:rPr>
      <w:rFonts w:ascii="Liberation Serif" w:eastAsia="Mangal" w:hAnsi="Liberation Serif" w:cs="Liberation Serif"/>
      <w:kern w:val="2"/>
      <w:szCs w:val="24"/>
      <w:lang w:eastAsia="hi-IN" w:bidi="hi-IN"/>
    </w:rPr>
  </w:style>
  <w:style w:type="paragraph" w:customStyle="1" w:styleId="1Paragraf">
    <w:name w:val="1 Paragraf"/>
    <w:basedOn w:val="Normalny"/>
    <w:pPr>
      <w:spacing w:before="360" w:after="240" w:line="320" w:lineRule="exact"/>
      <w:jc w:val="center"/>
    </w:pPr>
    <w:rPr>
      <w:rFonts w:ascii="Arial" w:eastAsia="Arial" w:hAnsi="Arial" w:cs="Arial"/>
      <w:b/>
      <w:sz w:val="20"/>
      <w:szCs w:val="20"/>
      <w:lang w:eastAsia="ar-SA"/>
    </w:rPr>
  </w:style>
  <w:style w:type="paragraph" w:customStyle="1" w:styleId="Nagwekbazowy">
    <w:name w:val="Nagłówek bazowy"/>
    <w:basedOn w:val="Normalny"/>
    <w:pPr>
      <w:keepNext/>
      <w:keepLines/>
      <w:widowControl w:val="0"/>
      <w:spacing w:before="140" w:after="60" w:line="220" w:lineRule="atLeast"/>
      <w:jc w:val="both"/>
    </w:pPr>
    <w:rPr>
      <w:rFonts w:ascii="Tahoma" w:eastAsia="Tahoma" w:hAnsi="Tahoma" w:cs="Tahoma"/>
      <w:color w:val="000000"/>
      <w:spacing w:val="-4"/>
      <w:sz w:val="22"/>
      <w:szCs w:val="20"/>
      <w:lang w:eastAsia="ar-SA"/>
    </w:rPr>
  </w:style>
  <w:style w:type="paragraph" w:customStyle="1" w:styleId="TableEn-dash">
    <w:name w:val="Table En-dash"/>
    <w:basedOn w:val="Normalny"/>
    <w:pPr>
      <w:tabs>
        <w:tab w:val="left" w:pos="312"/>
      </w:tabs>
      <w:spacing w:after="120"/>
      <w:ind w:left="312" w:hanging="142"/>
    </w:pPr>
    <w:rPr>
      <w:rFonts w:ascii="Univers Condensed" w:eastAsia="Univers Condensed" w:hAnsi="Univers Condensed" w:cs="Univers Condensed"/>
      <w:sz w:val="16"/>
      <w:szCs w:val="20"/>
      <w:lang w:val="en-US" w:eastAsia="ar-SA"/>
    </w:rPr>
  </w:style>
  <w:style w:type="paragraph" w:customStyle="1" w:styleId="Artyku">
    <w:name w:val="Artykuł"/>
    <w:basedOn w:val="Normalny"/>
    <w:pPr>
      <w:spacing w:before="120" w:after="120"/>
      <w:jc w:val="both"/>
    </w:pPr>
    <w:rPr>
      <w:rFonts w:ascii="Arial" w:eastAsia="Arial" w:hAnsi="Arial" w:cs="Arial"/>
      <w:b/>
      <w:smallCaps/>
      <w:spacing w:val="-2"/>
      <w:sz w:val="22"/>
      <w:szCs w:val="20"/>
      <w:lang w:eastAsia="ar-SA"/>
    </w:rPr>
  </w:style>
  <w:style w:type="paragraph" w:customStyle="1" w:styleId="Bulletwithtext5">
    <w:name w:val="Bullet with text 5"/>
    <w:basedOn w:val="Normalny"/>
    <w:rPr>
      <w:rFonts w:ascii="Arial" w:eastAsia="Arial" w:hAnsi="Arial" w:cs="Arial"/>
      <w:sz w:val="20"/>
      <w:szCs w:val="20"/>
      <w:lang w:eastAsia="ar-SA"/>
    </w:rPr>
  </w:style>
  <w:style w:type="paragraph" w:customStyle="1" w:styleId="BodyBullet">
    <w:name w:val="Body Bullet"/>
    <w:basedOn w:val="Normalny"/>
    <w:pPr>
      <w:tabs>
        <w:tab w:val="left" w:pos="215"/>
      </w:tabs>
      <w:spacing w:line="240" w:lineRule="exact"/>
      <w:ind w:left="215" w:hanging="215"/>
    </w:pPr>
    <w:rPr>
      <w:rFonts w:ascii="ITCCenturyLightT" w:eastAsia="ITCCenturyLightT" w:hAnsi="ITCCenturyLightT" w:cs="ITCCenturyLightT"/>
      <w:sz w:val="20"/>
      <w:szCs w:val="20"/>
      <w:lang w:val="en-US" w:eastAsia="ar-SA"/>
    </w:rPr>
  </w:style>
  <w:style w:type="paragraph" w:customStyle="1" w:styleId="Bulletwithtext3">
    <w:name w:val="Bullet with text 3"/>
    <w:basedOn w:val="Normalny"/>
    <w:rPr>
      <w:rFonts w:ascii="Arial" w:eastAsia="Arial" w:hAnsi="Arial" w:cs="Arial"/>
      <w:sz w:val="20"/>
      <w:szCs w:val="20"/>
      <w:lang w:eastAsia="ar-SA"/>
    </w:rPr>
  </w:style>
  <w:style w:type="paragraph" w:customStyle="1" w:styleId="Spistrecibazowy">
    <w:name w:val="Spis treści bazowy"/>
    <w:basedOn w:val="Normalny"/>
    <w:pPr>
      <w:widowControl w:val="0"/>
      <w:tabs>
        <w:tab w:val="right" w:leader="dot" w:pos="6480"/>
      </w:tabs>
      <w:spacing w:before="120" w:after="240" w:line="240" w:lineRule="atLeast"/>
      <w:jc w:val="both"/>
    </w:pPr>
    <w:rPr>
      <w:rFonts w:ascii="Tahoma" w:eastAsia="Tahoma" w:hAnsi="Tahoma" w:cs="Tahoma"/>
      <w:color w:val="000000"/>
      <w:sz w:val="20"/>
      <w:szCs w:val="20"/>
      <w:lang w:eastAsia="ar-SA"/>
    </w:rPr>
  </w:style>
  <w:style w:type="paragraph" w:customStyle="1" w:styleId="Przypisbazowy">
    <w:name w:val="Przypis bazowy"/>
    <w:basedOn w:val="Normalny"/>
    <w:pPr>
      <w:keepLines/>
      <w:widowControl w:val="0"/>
      <w:spacing w:before="120" w:after="60" w:line="200" w:lineRule="atLeast"/>
      <w:jc w:val="both"/>
    </w:pPr>
    <w:rPr>
      <w:rFonts w:ascii="Tahoma" w:eastAsia="Tahoma" w:hAnsi="Tahoma" w:cs="Tahoma"/>
      <w:color w:val="000000"/>
      <w:sz w:val="16"/>
      <w:szCs w:val="20"/>
      <w:lang w:eastAsia="ar-SA"/>
    </w:rPr>
  </w:style>
  <w:style w:type="paragraph" w:customStyle="1" w:styleId="CopyrightInfo">
    <w:name w:val="CopyrightInfo"/>
    <w:basedOn w:val="Normalny"/>
    <w:pPr>
      <w:spacing w:before="180"/>
    </w:pPr>
    <w:rPr>
      <w:sz w:val="20"/>
    </w:rPr>
  </w:style>
  <w:style w:type="paragraph" w:customStyle="1" w:styleId="Opis">
    <w:name w:val="Opis"/>
    <w:basedOn w:val="Normalny"/>
    <w:pPr>
      <w:keepLines/>
      <w:spacing w:before="30" w:after="30"/>
      <w:ind w:left="567"/>
      <w:jc w:val="both"/>
    </w:pPr>
    <w:rPr>
      <w:sz w:val="22"/>
    </w:rPr>
  </w:style>
  <w:style w:type="paragraph" w:customStyle="1" w:styleId="Tekstkomunikatu">
    <w:name w:val="Tekst komunikatu"/>
    <w:pPr>
      <w:keepLines/>
      <w:widowControl w:val="0"/>
      <w:suppressAutoHyphens/>
      <w:spacing w:before="30" w:after="120"/>
      <w:ind w:left="567"/>
    </w:pPr>
    <w:rPr>
      <w:rFonts w:ascii="Liberation Serif" w:eastAsia="Mangal" w:hAnsi="Liberation Serif" w:cs="Liberation Serif"/>
      <w:kern w:val="2"/>
      <w:sz w:val="22"/>
      <w:szCs w:val="24"/>
      <w:lang w:eastAsia="hi-IN" w:bidi="hi-IN"/>
    </w:rPr>
  </w:style>
  <w:style w:type="paragraph" w:customStyle="1" w:styleId="centrala">
    <w:name w:val="centrala"/>
    <w:basedOn w:val="Normalny"/>
    <w:pPr>
      <w:spacing w:before="60" w:after="120"/>
    </w:pPr>
    <w:rPr>
      <w:rFonts w:ascii="Arial" w:eastAsia="Arial" w:hAnsi="Arial" w:cs="Arial"/>
      <w:b/>
      <w:sz w:val="22"/>
      <w:szCs w:val="20"/>
      <w:lang w:eastAsia="ar-SA"/>
    </w:rPr>
  </w:style>
  <w:style w:type="paragraph" w:customStyle="1" w:styleId="body1">
    <w:name w:val="body 1"/>
    <w:basedOn w:val="Normalny"/>
    <w:pPr>
      <w:widowControl w:val="0"/>
      <w:spacing w:before="20" w:after="60"/>
      <w:jc w:val="both"/>
    </w:pPr>
    <w:rPr>
      <w:sz w:val="22"/>
      <w:lang w:eastAsia="en-US"/>
    </w:rPr>
  </w:style>
  <w:style w:type="paragraph" w:customStyle="1" w:styleId="enum1">
    <w:name w:val="enum 1"/>
    <w:pPr>
      <w:widowControl w:val="0"/>
      <w:tabs>
        <w:tab w:val="left" w:pos="284"/>
      </w:tabs>
      <w:suppressAutoHyphens/>
      <w:spacing w:before="20" w:after="60"/>
      <w:jc w:val="both"/>
    </w:pPr>
    <w:rPr>
      <w:rFonts w:ascii="Liberation Serif" w:eastAsia="Mangal" w:hAnsi="Liberation Serif" w:cs="Liberation Serif"/>
      <w:kern w:val="2"/>
      <w:sz w:val="22"/>
      <w:szCs w:val="24"/>
      <w:lang w:eastAsia="hi-IN" w:bidi="hi-IN"/>
    </w:rPr>
  </w:style>
  <w:style w:type="paragraph" w:customStyle="1" w:styleId="nagweklewy">
    <w:name w:val="nagłówek lewy"/>
    <w:pPr>
      <w:suppressAutoHyphens/>
      <w:spacing w:line="260" w:lineRule="exact"/>
    </w:pPr>
    <w:rPr>
      <w:rFonts w:ascii="Futura Hv" w:eastAsia="Liberation Serif" w:hAnsi="Futura Hv" w:cs="Liberation Serif"/>
      <w:kern w:val="2"/>
      <w:sz w:val="18"/>
      <w:szCs w:val="24"/>
      <w:lang w:eastAsia="hi-IN" w:bidi="hi-IN"/>
    </w:rPr>
  </w:style>
  <w:style w:type="paragraph" w:customStyle="1" w:styleId="dashbullet">
    <w:name w:val="dash bullet"/>
    <w:pPr>
      <w:tabs>
        <w:tab w:val="left" w:pos="187"/>
      </w:tabs>
      <w:suppressAutoHyphens/>
      <w:ind w:left="374" w:hanging="187"/>
    </w:pPr>
    <w:rPr>
      <w:rFonts w:ascii="Futura Bk" w:eastAsia="Liberation Serif" w:hAnsi="Futura Bk" w:cs="Liberation Serif"/>
      <w:kern w:val="2"/>
      <w:sz w:val="18"/>
      <w:szCs w:val="24"/>
      <w:lang w:val="en-US" w:eastAsia="hi-IN" w:bidi="hi-IN"/>
    </w:rPr>
  </w:style>
  <w:style w:type="paragraph" w:customStyle="1" w:styleId="nagwektabelki">
    <w:name w:val="nagłówek tabelki"/>
    <w:basedOn w:val="Normalny"/>
    <w:pPr>
      <w:ind w:left="284" w:hanging="568"/>
    </w:pPr>
    <w:rPr>
      <w:rFonts w:ascii="Futura Bk" w:eastAsia="Futura Bk" w:hAnsi="Futura Bk" w:cs="Futura Bk"/>
      <w:color w:val="FFFFFF"/>
      <w:sz w:val="20"/>
      <w:szCs w:val="20"/>
      <w:lang w:eastAsia="ar-SA"/>
    </w:rPr>
  </w:style>
  <w:style w:type="paragraph" w:customStyle="1" w:styleId="bodytextbold">
    <w:name w:val="body text bold"/>
    <w:pPr>
      <w:widowControl w:val="0"/>
      <w:suppressAutoHyphens/>
    </w:pPr>
    <w:rPr>
      <w:rFonts w:ascii="Futura Hv" w:eastAsia="Mangal" w:hAnsi="Futura Hv" w:cs="Liberation Serif"/>
      <w:kern w:val="2"/>
      <w:sz w:val="18"/>
      <w:lang w:val="en-US" w:eastAsia="hi-IN" w:bidi="hi-IN"/>
    </w:rPr>
  </w:style>
  <w:style w:type="paragraph" w:customStyle="1" w:styleId="Bulletdouble">
    <w:name w:val="Bullet double"/>
    <w:basedOn w:val="Normalny"/>
    <w:pPr>
      <w:tabs>
        <w:tab w:val="left" w:pos="230"/>
      </w:tabs>
    </w:pPr>
    <w:rPr>
      <w:rFonts w:ascii="Futura Bk" w:eastAsia="Futura Bk" w:hAnsi="Futura Bk" w:cs="Futura Bk"/>
      <w:sz w:val="18"/>
      <w:szCs w:val="20"/>
      <w:lang w:eastAsia="ar-SA"/>
    </w:rPr>
  </w:style>
  <w:style w:type="paragraph" w:customStyle="1" w:styleId="TitleBold">
    <w:name w:val="Title Bold"/>
    <w:basedOn w:val="Nagwek1"/>
    <w:pPr>
      <w:numPr>
        <w:numId w:val="0"/>
      </w:numPr>
      <w:spacing w:before="0" w:after="0"/>
      <w:ind w:left="230"/>
    </w:pPr>
    <w:rPr>
      <w:rFonts w:ascii="ITCCenturyBookT" w:eastAsia="ITCCenturyBookT" w:hAnsi="ITCCenturyBookT" w:cs="ITCCenturyBookT"/>
      <w:sz w:val="40"/>
      <w:szCs w:val="20"/>
      <w:lang w:val="en-US" w:eastAsia="ar-SA"/>
    </w:rPr>
  </w:style>
  <w:style w:type="paragraph" w:customStyle="1" w:styleId="Address">
    <w:name w:val="Address"/>
    <w:pPr>
      <w:suppressAutoHyphens/>
    </w:pPr>
    <w:rPr>
      <w:rFonts w:ascii="Liberation Serif" w:eastAsia="Liberation Serif" w:hAnsi="Liberation Serif" w:cs="Liberation Serif"/>
      <w:color w:val="000000"/>
      <w:kern w:val="2"/>
      <w:sz w:val="16"/>
      <w:szCs w:val="24"/>
      <w:lang w:val="en-US" w:eastAsia="hi-IN" w:bidi="hi-IN"/>
    </w:rPr>
  </w:style>
  <w:style w:type="paragraph" w:customStyle="1" w:styleId="TableTitle">
    <w:name w:val="Table Title"/>
    <w:pPr>
      <w:widowControl w:val="0"/>
      <w:suppressAutoHyphens/>
    </w:pPr>
    <w:rPr>
      <w:rFonts w:ascii="ITCCenturyBookT" w:eastAsia="Mangal" w:hAnsi="ITCCenturyBookT" w:cs="Liberation Serif"/>
      <w:b/>
      <w:color w:val="000000"/>
      <w:kern w:val="2"/>
      <w:sz w:val="16"/>
      <w:lang w:val="en-US" w:eastAsia="hi-IN" w:bidi="hi-IN"/>
    </w:rPr>
  </w:style>
  <w:style w:type="paragraph" w:customStyle="1" w:styleId="przypispodtabelk">
    <w:name w:val="przypis pod tabelką"/>
    <w:basedOn w:val="Normalny"/>
    <w:rPr>
      <w:rFonts w:ascii="Arial" w:eastAsia="Arial" w:hAnsi="Arial" w:cs="Arial"/>
      <w:sz w:val="18"/>
      <w:szCs w:val="20"/>
      <w:lang w:eastAsia="ar-SA"/>
    </w:rPr>
  </w:style>
  <w:style w:type="paragraph" w:customStyle="1" w:styleId="TableText0">
    <w:name w:val="Table Text"/>
    <w:pPr>
      <w:suppressAutoHyphens/>
      <w:textAlignment w:val="baseline"/>
    </w:pPr>
    <w:rPr>
      <w:rFonts w:ascii="Liberation Serif" w:eastAsia="Liberation Serif" w:hAnsi="Liberation Serif" w:cs="Liberation Serif"/>
      <w:color w:val="000000"/>
      <w:kern w:val="2"/>
      <w:sz w:val="24"/>
      <w:szCs w:val="24"/>
      <w:lang w:eastAsia="hi-IN" w:bidi="hi-IN"/>
    </w:rPr>
  </w:style>
  <w:style w:type="paragraph" w:customStyle="1" w:styleId="TableBullet">
    <w:name w:val="Table Bullet"/>
    <w:pPr>
      <w:widowControl w:val="0"/>
      <w:tabs>
        <w:tab w:val="left" w:pos="144"/>
      </w:tabs>
      <w:suppressAutoHyphens/>
    </w:pPr>
    <w:rPr>
      <w:rFonts w:ascii="Univers Condensed" w:eastAsia="Mangal" w:hAnsi="Univers Condensed" w:cs="Liberation Serif"/>
      <w:color w:val="00000A"/>
      <w:kern w:val="2"/>
      <w:sz w:val="16"/>
      <w:lang w:val="en-US" w:eastAsia="hi-IN" w:bidi="hi-IN"/>
    </w:rPr>
  </w:style>
  <w:style w:type="paragraph" w:customStyle="1" w:styleId="subhead">
    <w:name w:val="subhead"/>
    <w:pPr>
      <w:suppressAutoHyphens/>
      <w:spacing w:after="120" w:line="300" w:lineRule="exact"/>
    </w:pPr>
    <w:rPr>
      <w:rFonts w:ascii="Futura Hv" w:eastAsia="Liberation Serif" w:hAnsi="Futura Hv" w:cs="Liberation Serif"/>
      <w:kern w:val="2"/>
      <w:sz w:val="26"/>
      <w:szCs w:val="24"/>
      <w:lang w:val="en-US" w:eastAsia="hi-IN" w:bidi="hi-IN"/>
    </w:rPr>
  </w:style>
  <w:style w:type="paragraph" w:customStyle="1" w:styleId="pola">
    <w:name w:val="pola"/>
    <w:basedOn w:val="Nagwek1"/>
    <w:pPr>
      <w:numPr>
        <w:numId w:val="0"/>
      </w:numPr>
      <w:spacing w:before="0" w:after="0"/>
      <w:jc w:val="center"/>
    </w:pPr>
    <w:rPr>
      <w:rFonts w:ascii="Futura Hv" w:eastAsia="Futura Hv" w:hAnsi="Futura Hv" w:cs="Futura Hv"/>
      <w:b w:val="0"/>
      <w:color w:val="FFFFFF"/>
      <w:szCs w:val="20"/>
      <w:lang w:eastAsia="ar-SA"/>
    </w:rPr>
  </w:style>
  <w:style w:type="paragraph" w:customStyle="1" w:styleId="boxtext">
    <w:name w:val="box text"/>
    <w:pPr>
      <w:suppressAutoHyphens/>
      <w:spacing w:line="360" w:lineRule="exact"/>
      <w:jc w:val="center"/>
    </w:pPr>
    <w:rPr>
      <w:rFonts w:ascii="Futura Hv" w:eastAsia="Liberation Serif" w:hAnsi="Futura Hv" w:cs="Liberation Serif"/>
      <w:color w:val="FFFFFF"/>
      <w:kern w:val="2"/>
      <w:sz w:val="28"/>
      <w:szCs w:val="24"/>
      <w:lang w:val="en-US" w:eastAsia="hi-IN" w:bidi="hi-IN"/>
    </w:rPr>
  </w:style>
  <w:style w:type="paragraph" w:customStyle="1" w:styleId="maintitle">
    <w:name w:val="main title"/>
    <w:pPr>
      <w:suppressAutoHyphens/>
      <w:spacing w:after="300"/>
    </w:pPr>
    <w:rPr>
      <w:rFonts w:ascii="Futura Hv" w:eastAsia="Liberation Serif" w:hAnsi="Futura Hv" w:cs="Liberation Serif"/>
      <w:kern w:val="2"/>
      <w:sz w:val="30"/>
      <w:szCs w:val="24"/>
      <w:lang w:val="en-US" w:eastAsia="hi-IN" w:bidi="hi-IN"/>
    </w:rPr>
  </w:style>
  <w:style w:type="paragraph" w:customStyle="1" w:styleId="bullet0">
    <w:name w:val="bullet"/>
    <w:pPr>
      <w:tabs>
        <w:tab w:val="left" w:pos="187"/>
        <w:tab w:val="left" w:pos="720"/>
      </w:tabs>
      <w:suppressAutoHyphens/>
      <w:ind w:left="187" w:hanging="187"/>
    </w:pPr>
    <w:rPr>
      <w:rFonts w:ascii="Futura Bk" w:eastAsia="Liberation Serif" w:hAnsi="Futura Bk" w:cs="Liberation Serif"/>
      <w:kern w:val="2"/>
      <w:sz w:val="18"/>
      <w:szCs w:val="24"/>
      <w:lang w:val="en-US" w:eastAsia="hi-IN" w:bidi="hi-IN"/>
    </w:rPr>
  </w:style>
  <w:style w:type="paragraph" w:customStyle="1" w:styleId="bulletbold">
    <w:name w:val="bullet bold"/>
    <w:pPr>
      <w:widowControl w:val="0"/>
      <w:tabs>
        <w:tab w:val="left" w:pos="360"/>
      </w:tabs>
      <w:suppressAutoHyphens/>
      <w:ind w:left="187" w:hanging="187"/>
    </w:pPr>
    <w:rPr>
      <w:rFonts w:ascii="Futura Hv" w:eastAsia="Mangal" w:hAnsi="Futura Hv" w:cs="Liberation Serif"/>
      <w:kern w:val="2"/>
      <w:sz w:val="18"/>
      <w:szCs w:val="24"/>
      <w:lang w:val="en-US" w:eastAsia="hi-IN" w:bidi="hi-IN"/>
    </w:rPr>
  </w:style>
  <w:style w:type="paragraph" w:customStyle="1" w:styleId="trademark">
    <w:name w:val="trademark"/>
    <w:pPr>
      <w:suppressAutoHyphens/>
      <w:spacing w:after="60"/>
    </w:pPr>
    <w:rPr>
      <w:rFonts w:ascii="Futura Bk" w:eastAsia="Liberation Serif" w:hAnsi="Futura Bk" w:cs="Liberation Serif"/>
      <w:kern w:val="2"/>
      <w:sz w:val="15"/>
      <w:szCs w:val="24"/>
      <w:lang w:val="en-US" w:eastAsia="hi-IN" w:bidi="hi-IN"/>
    </w:rPr>
  </w:style>
  <w:style w:type="paragraph" w:customStyle="1" w:styleId="subhead2">
    <w:name w:val="subhead 2"/>
    <w:pPr>
      <w:suppressAutoHyphens/>
      <w:spacing w:line="260" w:lineRule="exact"/>
    </w:pPr>
    <w:rPr>
      <w:rFonts w:ascii="Futura Hv" w:eastAsia="Liberation Serif" w:hAnsi="Futura Hv" w:cs="Liberation Serif"/>
      <w:kern w:val="2"/>
      <w:sz w:val="22"/>
      <w:szCs w:val="24"/>
      <w:lang w:val="en-US" w:eastAsia="hi-IN" w:bidi="hi-IN"/>
    </w:rPr>
  </w:style>
  <w:style w:type="paragraph" w:customStyle="1" w:styleId="footnote">
    <w:name w:val="footnote"/>
    <w:pPr>
      <w:suppressAutoHyphens/>
    </w:pPr>
    <w:rPr>
      <w:rFonts w:ascii="Futura Bk" w:eastAsia="Liberation Serif" w:hAnsi="Futura Bk" w:cs="Liberation Serif"/>
      <w:kern w:val="2"/>
      <w:sz w:val="16"/>
      <w:szCs w:val="24"/>
      <w:lang w:val="en-US" w:eastAsia="hi-IN" w:bidi="hi-IN"/>
    </w:rPr>
  </w:style>
  <w:style w:type="paragraph" w:customStyle="1" w:styleId="Tablebullet0">
    <w:name w:val="Table bullet"/>
    <w:basedOn w:val="Normalny"/>
    <w:pPr>
      <w:widowControl w:val="0"/>
      <w:tabs>
        <w:tab w:val="left" w:pos="360"/>
      </w:tabs>
      <w:ind w:left="144" w:hanging="144"/>
    </w:pPr>
    <w:rPr>
      <w:rFonts w:ascii="Univers Condensed" w:eastAsia="Univers Condensed" w:hAnsi="Univers Condensed" w:cs="Univers Condensed"/>
      <w:color w:val="000000"/>
      <w:sz w:val="16"/>
      <w:szCs w:val="20"/>
      <w:lang w:val="en-US" w:eastAsia="ar-SA"/>
    </w:rPr>
  </w:style>
  <w:style w:type="paragraph" w:customStyle="1" w:styleId="MainHeading">
    <w:name w:val="Main Heading"/>
    <w:basedOn w:val="Normalny"/>
    <w:pPr>
      <w:spacing w:after="240"/>
      <w:ind w:left="230"/>
    </w:pPr>
    <w:rPr>
      <w:rFonts w:ascii="ITCCenturyBookT" w:eastAsia="ITCCenturyBookT" w:hAnsi="ITCCenturyBookT" w:cs="ITCCenturyBookT"/>
      <w:b/>
      <w:sz w:val="20"/>
      <w:szCs w:val="20"/>
      <w:lang w:val="en-US" w:eastAsia="ar-SA"/>
    </w:rPr>
  </w:style>
  <w:style w:type="paragraph" w:customStyle="1" w:styleId="a">
    <w:name w:val="*"/>
    <w:pPr>
      <w:tabs>
        <w:tab w:val="left" w:pos="226"/>
        <w:tab w:val="left" w:pos="3515"/>
      </w:tabs>
      <w:suppressAutoHyphens/>
      <w:spacing w:after="200"/>
    </w:pPr>
    <w:rPr>
      <w:rFonts w:ascii="ITCCenturyBookT" w:eastAsia="Liberation Serif" w:hAnsi="ITCCenturyBookT" w:cs="Liberation Serif"/>
      <w:b/>
      <w:kern w:val="2"/>
      <w:sz w:val="24"/>
      <w:szCs w:val="24"/>
      <w:lang w:val="en-US" w:eastAsia="hi-IN" w:bidi="hi-IN"/>
    </w:rPr>
  </w:style>
  <w:style w:type="paragraph" w:customStyle="1" w:styleId="odp1">
    <w:name w:val="odp1"/>
    <w:basedOn w:val="Normalny"/>
    <w:pPr>
      <w:tabs>
        <w:tab w:val="left" w:pos="643"/>
        <w:tab w:val="left" w:pos="710"/>
        <w:tab w:val="right" w:pos="8953"/>
      </w:tabs>
      <w:spacing w:line="240" w:lineRule="atLeast"/>
      <w:ind w:left="720"/>
      <w:jc w:val="both"/>
    </w:pPr>
    <w:rPr>
      <w:rFonts w:ascii="Arial" w:eastAsia="Arial" w:hAnsi="Arial" w:cs="Arial"/>
      <w:b/>
      <w:i/>
      <w:color w:val="000080"/>
      <w:sz w:val="22"/>
      <w:szCs w:val="20"/>
      <w:lang w:eastAsia="ar-SA"/>
    </w:rPr>
  </w:style>
  <w:style w:type="paragraph" w:customStyle="1" w:styleId="Tableau">
    <w:name w:val="Tableau"/>
    <w:basedOn w:val="Normalny"/>
    <w:pPr>
      <w:keepNext/>
      <w:keepLines/>
      <w:widowControl w:val="0"/>
      <w:spacing w:before="60" w:after="60"/>
    </w:pPr>
    <w:rPr>
      <w:sz w:val="22"/>
      <w:lang w:val="en-GB"/>
    </w:rPr>
  </w:style>
  <w:style w:type="paragraph" w:customStyle="1" w:styleId="paragraph">
    <w:name w:val="paragraph"/>
    <w:basedOn w:val="Normalny"/>
    <w:pPr>
      <w:widowControl w:val="0"/>
      <w:spacing w:before="240"/>
      <w:jc w:val="both"/>
    </w:pPr>
    <w:rPr>
      <w:rFonts w:ascii="Arial" w:eastAsia="Arial" w:hAnsi="Arial" w:cs="Arial"/>
      <w:sz w:val="20"/>
      <w:szCs w:val="20"/>
      <w:lang w:val="en-GB" w:eastAsia="ar-SA"/>
    </w:rPr>
  </w:style>
  <w:style w:type="paragraph" w:customStyle="1" w:styleId="body2">
    <w:name w:val="body 2"/>
    <w:pPr>
      <w:widowControl w:val="0"/>
      <w:suppressAutoHyphens/>
      <w:spacing w:before="20" w:after="60"/>
      <w:ind w:left="567"/>
      <w:jc w:val="both"/>
    </w:pPr>
    <w:rPr>
      <w:rFonts w:ascii="Liberation Serif" w:eastAsia="Mangal" w:hAnsi="Liberation Serif" w:cs="Liberation Serif"/>
      <w:kern w:val="2"/>
      <w:sz w:val="22"/>
      <w:szCs w:val="24"/>
      <w:lang w:eastAsia="hi-IN" w:bidi="hi-IN"/>
    </w:rPr>
  </w:style>
  <w:style w:type="paragraph" w:customStyle="1" w:styleId="body3">
    <w:name w:val="body 3"/>
    <w:pPr>
      <w:widowControl w:val="0"/>
      <w:suppressAutoHyphens/>
      <w:spacing w:before="20" w:after="60"/>
      <w:ind w:left="1134"/>
      <w:jc w:val="both"/>
    </w:pPr>
    <w:rPr>
      <w:rFonts w:ascii="Liberation Serif" w:eastAsia="Mangal" w:hAnsi="Liberation Serif" w:cs="Liberation Serif"/>
      <w:kern w:val="2"/>
      <w:sz w:val="22"/>
      <w:szCs w:val="24"/>
      <w:lang w:eastAsia="hi-IN" w:bidi="hi-IN"/>
    </w:rPr>
  </w:style>
  <w:style w:type="paragraph" w:customStyle="1" w:styleId="buletwciecie">
    <w:name w:val="bulet wciecie"/>
    <w:pPr>
      <w:widowControl w:val="0"/>
      <w:tabs>
        <w:tab w:val="left" w:pos="187"/>
        <w:tab w:val="left" w:pos="720"/>
      </w:tabs>
      <w:suppressAutoHyphens/>
      <w:ind w:left="144" w:hanging="144"/>
    </w:pPr>
    <w:rPr>
      <w:rFonts w:ascii="Futura Bk" w:eastAsia="Mangal" w:hAnsi="Futura Bk" w:cs="Liberation Serif"/>
      <w:kern w:val="2"/>
      <w:sz w:val="18"/>
      <w:szCs w:val="24"/>
      <w:lang w:eastAsia="hi-IN" w:bidi="hi-IN"/>
    </w:rPr>
  </w:style>
  <w:style w:type="paragraph" w:customStyle="1" w:styleId="DefaultText">
    <w:name w:val="Default Text"/>
    <w:basedOn w:val="Normalny"/>
    <w:pPr>
      <w:spacing w:after="160"/>
      <w:ind w:left="232"/>
      <w:jc w:val="center"/>
    </w:pPr>
    <w:rPr>
      <w:rFonts w:ascii="Futura Hv" w:eastAsia="Futura Hv" w:hAnsi="Futura Hv" w:cs="Futura Hv"/>
      <w:color w:val="FFFFFF"/>
      <w:sz w:val="28"/>
      <w:szCs w:val="20"/>
      <w:lang w:val="en-US" w:eastAsia="ar-SA"/>
    </w:rPr>
  </w:style>
  <w:style w:type="paragraph" w:customStyle="1" w:styleId="indenthyphendouble">
    <w:name w:val="indent hyphen double"/>
    <w:pPr>
      <w:widowControl w:val="0"/>
      <w:suppressAutoHyphens/>
      <w:spacing w:after="160"/>
      <w:ind w:left="232"/>
    </w:pPr>
    <w:rPr>
      <w:rFonts w:ascii="ITCCenturyBookT" w:eastAsia="Mangal" w:hAnsi="ITCCenturyBookT" w:cs="Liberation Serif"/>
      <w:color w:val="00000A"/>
      <w:kern w:val="2"/>
      <w:lang w:val="en-US" w:eastAsia="hi-IN" w:bidi="hi-IN"/>
    </w:rPr>
  </w:style>
  <w:style w:type="paragraph" w:customStyle="1" w:styleId="Tytu10">
    <w:name w:val="Tytuł1"/>
    <w:basedOn w:val="Normalny"/>
    <w:pPr>
      <w:spacing w:before="120" w:after="120"/>
      <w:jc w:val="center"/>
    </w:pPr>
    <w:rPr>
      <w:rFonts w:ascii="Arial" w:eastAsia="Arial" w:hAnsi="Arial" w:cs="Arial"/>
      <w:b/>
      <w:bCs/>
      <w:sz w:val="56"/>
      <w:szCs w:val="20"/>
      <w:lang w:eastAsia="ar-SA"/>
    </w:rPr>
  </w:style>
  <w:style w:type="paragraph" w:customStyle="1" w:styleId="Tytu2">
    <w:name w:val="Tytuł2"/>
    <w:basedOn w:val="Normalny"/>
    <w:pPr>
      <w:spacing w:before="240" w:after="240"/>
      <w:jc w:val="center"/>
    </w:pPr>
    <w:rPr>
      <w:rFonts w:ascii="Arial" w:eastAsia="Arial" w:hAnsi="Arial" w:cs="Arial"/>
      <w:b/>
      <w:bCs/>
      <w:sz w:val="36"/>
      <w:szCs w:val="20"/>
      <w:lang w:eastAsia="ar-SA"/>
    </w:rPr>
  </w:style>
  <w:style w:type="paragraph" w:customStyle="1" w:styleId="Tytu3">
    <w:name w:val="Tytuł3"/>
    <w:basedOn w:val="Normalny"/>
    <w:pPr>
      <w:jc w:val="center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TekstPodstZwykly">
    <w:name w:val="Tekst Podst Zwykly"/>
    <w:basedOn w:val="Normalny"/>
    <w:pPr>
      <w:spacing w:before="200" w:after="200" w:line="360" w:lineRule="auto"/>
      <w:ind w:left="737"/>
      <w:jc w:val="both"/>
    </w:pPr>
    <w:rPr>
      <w:rFonts w:ascii="Verdana" w:eastAsia="Verdana" w:hAnsi="Verdana" w:cs="Verdana"/>
      <w:sz w:val="20"/>
      <w:lang w:val="en-GB" w:eastAsia="ar-SA"/>
    </w:rPr>
  </w:style>
  <w:style w:type="paragraph" w:customStyle="1" w:styleId="N1Zwykly">
    <w:name w:val="N1 Zwykly"/>
    <w:basedOn w:val="Nagwek1"/>
    <w:pPr>
      <w:numPr>
        <w:numId w:val="0"/>
      </w:numPr>
    </w:pPr>
    <w:rPr>
      <w:b w:val="0"/>
      <w:sz w:val="20"/>
      <w:szCs w:val="20"/>
      <w:u w:val="single"/>
      <w:lang w:eastAsia="ar-SA"/>
    </w:rPr>
  </w:style>
  <w:style w:type="paragraph" w:customStyle="1" w:styleId="N2Zwykly">
    <w:name w:val="N2 Zwykly"/>
    <w:basedOn w:val="Nagwek2"/>
    <w:pPr>
      <w:numPr>
        <w:ilvl w:val="0"/>
        <w:numId w:val="0"/>
      </w:numPr>
      <w:spacing w:before="240" w:after="240"/>
      <w:ind w:left="851"/>
    </w:pPr>
    <w:rPr>
      <w:rFonts w:ascii="Verdana" w:eastAsia="Verdana" w:hAnsi="Verdana" w:cs="Verdana"/>
      <w:caps/>
      <w:lang w:val="en-GB" w:eastAsia="ar-SA"/>
    </w:rPr>
  </w:style>
  <w:style w:type="paragraph" w:customStyle="1" w:styleId="N3Zwykly">
    <w:name w:val="N3 Zwykly"/>
    <w:basedOn w:val="Nagwek3"/>
    <w:pPr>
      <w:numPr>
        <w:ilvl w:val="0"/>
        <w:numId w:val="0"/>
      </w:numPr>
      <w:spacing w:before="60" w:after="60"/>
      <w:ind w:left="1134"/>
      <w:jc w:val="both"/>
    </w:pPr>
    <w:rPr>
      <w:rFonts w:ascii="Verdana" w:eastAsia="Verdana" w:hAnsi="Verdana" w:cs="Verdana"/>
      <w:lang w:val="en-GB" w:eastAsia="ar-SA"/>
    </w:rPr>
  </w:style>
  <w:style w:type="paragraph" w:customStyle="1" w:styleId="WyliczenieZwykly">
    <w:name w:val="Wyliczenie Zwykly"/>
    <w:basedOn w:val="Normalny"/>
    <w:pPr>
      <w:spacing w:before="120" w:after="200" w:line="360" w:lineRule="auto"/>
      <w:jc w:val="both"/>
    </w:pPr>
    <w:rPr>
      <w:rFonts w:ascii="Verdana" w:eastAsia="Verdana" w:hAnsi="Verdana" w:cs="Verdana"/>
      <w:sz w:val="20"/>
      <w:lang w:eastAsia="ar-SA"/>
    </w:rPr>
  </w:style>
  <w:style w:type="paragraph" w:customStyle="1" w:styleId="PodstawowyBSB">
    <w:name w:val="Podstawowy BSB"/>
    <w:basedOn w:val="Normalny"/>
    <w:pPr>
      <w:spacing w:before="20" w:after="1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Umowa">
    <w:name w:val="Umowa"/>
    <w:basedOn w:val="Normalny"/>
    <w:pPr>
      <w:tabs>
        <w:tab w:val="left" w:pos="907"/>
      </w:tabs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Listanumerowana1">
    <w:name w:val="Lista numerowana1"/>
    <w:basedOn w:val="Normalny"/>
    <w:pPr>
      <w:widowControl w:val="0"/>
      <w:tabs>
        <w:tab w:val="left" w:pos="360"/>
      </w:tabs>
      <w:contextualSpacing/>
      <w:jc w:val="both"/>
      <w:textAlignment w:val="baseline"/>
    </w:pPr>
    <w:rPr>
      <w:sz w:val="20"/>
    </w:rPr>
  </w:style>
  <w:style w:type="paragraph" w:customStyle="1" w:styleId="Listawypunktowana1">
    <w:name w:val="Lista wypunktowana 1"/>
    <w:basedOn w:val="Normalny"/>
    <w:pPr>
      <w:tabs>
        <w:tab w:val="left" w:pos="360"/>
      </w:tabs>
      <w:ind w:left="360" w:hanging="360"/>
      <w:jc w:val="both"/>
    </w:pPr>
    <w:rPr>
      <w:rFonts w:ascii="Calibri" w:eastAsia="Calibri" w:hAnsi="Calibri" w:cs="Calibri"/>
      <w:sz w:val="22"/>
      <w:lang w:eastAsia="ar-SA"/>
    </w:rPr>
  </w:style>
  <w:style w:type="paragraph" w:customStyle="1" w:styleId="umowa1">
    <w:name w:val="umowa 1"/>
    <w:basedOn w:val="Normalny"/>
    <w:pPr>
      <w:jc w:val="both"/>
    </w:pPr>
    <w:rPr>
      <w:rFonts w:ascii="Helv" w:eastAsia="Helv" w:hAnsi="Helv" w:cs="Helv"/>
      <w:color w:val="000000"/>
      <w:sz w:val="18"/>
      <w:lang w:eastAsia="ar-SA"/>
    </w:rPr>
  </w:style>
  <w:style w:type="paragraph" w:customStyle="1" w:styleId="s">
    <w:name w:val="s"/>
    <w:pPr>
      <w:widowControl w:val="0"/>
      <w:tabs>
        <w:tab w:val="left" w:pos="360"/>
      </w:tabs>
      <w:suppressAutoHyphens/>
      <w:spacing w:before="60" w:after="40"/>
      <w:ind w:left="850" w:hanging="283"/>
    </w:pPr>
    <w:rPr>
      <w:rFonts w:ascii="Calibri" w:eastAsia="Mangal" w:hAnsi="Calibri" w:cs="Liberation Serif"/>
      <w:kern w:val="2"/>
      <w:sz w:val="22"/>
      <w:szCs w:val="24"/>
      <w:lang w:eastAsia="hi-IN" w:bidi="hi-IN"/>
    </w:rPr>
  </w:style>
  <w:style w:type="paragraph" w:customStyle="1" w:styleId="opiswtabeli">
    <w:name w:val="opis w tabeli"/>
    <w:basedOn w:val="Normalny"/>
    <w:pPr>
      <w:keepNext/>
      <w:spacing w:before="40" w:after="40"/>
      <w:ind w:left="57"/>
      <w:jc w:val="both"/>
    </w:pPr>
    <w:rPr>
      <w:rFonts w:ascii="Calibri" w:eastAsia="Calibri" w:hAnsi="Calibri" w:cs="Calibri"/>
      <w:sz w:val="22"/>
      <w:lang w:eastAsia="ar-SA"/>
    </w:rPr>
  </w:style>
  <w:style w:type="paragraph" w:customStyle="1" w:styleId="Naglwek1">
    <w:name w:val="Naglówek 1"/>
    <w:basedOn w:val="Normalny"/>
    <w:pPr>
      <w:keepNext/>
      <w:widowControl w:val="0"/>
      <w:jc w:val="center"/>
    </w:pPr>
    <w:rPr>
      <w:rFonts w:ascii="Calibri" w:eastAsia="Calibri" w:hAnsi="Calibri" w:cs="Calibri"/>
      <w:b/>
      <w:sz w:val="22"/>
      <w:lang w:eastAsia="ar-SA"/>
    </w:rPr>
  </w:style>
  <w:style w:type="paragraph" w:customStyle="1" w:styleId="Naglwek2">
    <w:name w:val="Naglówek 2"/>
    <w:basedOn w:val="Normalny"/>
    <w:pPr>
      <w:keepNext/>
      <w:widowControl w:val="0"/>
      <w:jc w:val="both"/>
    </w:pPr>
    <w:rPr>
      <w:rFonts w:ascii="Calibri" w:eastAsia="Calibri" w:hAnsi="Calibri" w:cs="Calibri"/>
      <w:b/>
      <w:sz w:val="22"/>
      <w:lang w:eastAsia="ar-SA"/>
    </w:rPr>
  </w:style>
  <w:style w:type="paragraph" w:customStyle="1" w:styleId="Naglwek3">
    <w:name w:val="Naglówek 3"/>
    <w:basedOn w:val="Normalny"/>
    <w:pPr>
      <w:keepNext/>
      <w:widowControl w:val="0"/>
      <w:jc w:val="both"/>
    </w:pPr>
    <w:rPr>
      <w:rFonts w:ascii="Calibri" w:eastAsia="Calibri" w:hAnsi="Calibri" w:cs="Calibri"/>
      <w:b/>
      <w:sz w:val="20"/>
      <w:lang w:eastAsia="ar-SA"/>
    </w:rPr>
  </w:style>
  <w:style w:type="paragraph" w:customStyle="1" w:styleId="Naglwek5">
    <w:name w:val="Naglówek 5"/>
    <w:basedOn w:val="Normalny"/>
    <w:pPr>
      <w:keepNext/>
      <w:widowControl w:val="0"/>
      <w:jc w:val="both"/>
    </w:pPr>
    <w:rPr>
      <w:rFonts w:ascii="Calibri" w:eastAsia="Calibri" w:hAnsi="Calibri" w:cs="Calibri"/>
      <w:b/>
      <w:sz w:val="22"/>
      <w:lang w:eastAsia="ar-SA"/>
    </w:rPr>
  </w:style>
  <w:style w:type="paragraph" w:customStyle="1" w:styleId="Naglwekstrony">
    <w:name w:val="Naglówek strony"/>
    <w:basedOn w:val="Normalny"/>
    <w:pPr>
      <w:widowControl w:val="0"/>
      <w:tabs>
        <w:tab w:val="center" w:pos="4320"/>
        <w:tab w:val="right" w:pos="8640"/>
      </w:tabs>
      <w:jc w:val="both"/>
    </w:pPr>
    <w:rPr>
      <w:rFonts w:ascii="Calibri" w:eastAsia="Calibri" w:hAnsi="Calibri" w:cs="Calibri"/>
      <w:sz w:val="20"/>
      <w:lang w:eastAsia="ar-SA"/>
    </w:rPr>
  </w:style>
  <w:style w:type="paragraph" w:customStyle="1" w:styleId="Osignicie">
    <w:name w:val="Osiągnięcie"/>
    <w:pPr>
      <w:widowControl w:val="0"/>
      <w:suppressAutoHyphens/>
      <w:spacing w:after="60" w:line="220" w:lineRule="atLeast"/>
    </w:pPr>
    <w:rPr>
      <w:rFonts w:ascii="Arial" w:eastAsia="Mangal" w:hAnsi="Arial" w:cs="Liberation Serif"/>
      <w:spacing w:val="-5"/>
      <w:kern w:val="2"/>
      <w:lang w:eastAsia="hi-IN" w:bidi="hi-IN"/>
    </w:rPr>
  </w:style>
  <w:style w:type="paragraph" w:customStyle="1" w:styleId="b1">
    <w:name w:val="b1"/>
    <w:basedOn w:val="Normalny"/>
    <w:pPr>
      <w:tabs>
        <w:tab w:val="left" w:pos="1068"/>
      </w:tabs>
      <w:ind w:left="1068" w:hanging="283"/>
      <w:jc w:val="both"/>
    </w:pPr>
    <w:rPr>
      <w:rFonts w:ascii="Arial" w:eastAsia="Arial" w:hAnsi="Arial" w:cs="Arial"/>
      <w:b/>
      <w:sz w:val="22"/>
      <w:szCs w:val="20"/>
      <w:lang w:eastAsia="ar-SA"/>
    </w:rPr>
  </w:style>
  <w:style w:type="paragraph" w:customStyle="1" w:styleId="b2">
    <w:name w:val="b2"/>
    <w:basedOn w:val="Normalny"/>
    <w:pPr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b3">
    <w:name w:val="b3"/>
    <w:basedOn w:val="Normalny"/>
    <w:pPr>
      <w:tabs>
        <w:tab w:val="left" w:pos="1440"/>
      </w:tabs>
      <w:ind w:left="432" w:hanging="432"/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Odpowiedz">
    <w:name w:val="Odpowiedz"/>
    <w:pPr>
      <w:widowControl w:val="0"/>
      <w:suppressAutoHyphens/>
    </w:pPr>
    <w:rPr>
      <w:rFonts w:ascii="Arial" w:eastAsia="Mangal" w:hAnsi="Arial" w:cs="Liberation Serif"/>
      <w:b/>
      <w:i/>
      <w:color w:val="000080"/>
      <w:kern w:val="2"/>
      <w:sz w:val="22"/>
      <w:lang w:eastAsia="hi-IN" w:bidi="hi-IN"/>
    </w:rPr>
  </w:style>
  <w:style w:type="paragraph" w:customStyle="1" w:styleId="ListawypunktowanaAIM1">
    <w:name w:val="Lista wypunktowana AIM 1"/>
    <w:basedOn w:val="Normalny"/>
    <w:pPr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Uwaga">
    <w:name w:val="Uwaga:"/>
    <w:basedOn w:val="Normalny"/>
    <w:pPr>
      <w:widowControl w:val="0"/>
      <w:pBdr>
        <w:top w:val="single" w:sz="6" w:space="1" w:color="00000A" w:shadow="1"/>
        <w:left w:val="single" w:sz="6" w:space="1" w:color="00000A" w:shadow="1"/>
        <w:bottom w:val="single" w:sz="6" w:space="1" w:color="00000A" w:shadow="1"/>
        <w:right w:val="single" w:sz="6" w:space="31" w:color="00000A" w:shadow="1"/>
      </w:pBdr>
      <w:spacing w:before="120" w:after="120"/>
      <w:ind w:left="566" w:hanging="283"/>
      <w:jc w:val="both"/>
    </w:pPr>
    <w:rPr>
      <w:rFonts w:ascii="Calibri" w:eastAsia="Calibri" w:hAnsi="Calibri" w:cs="Calibri"/>
      <w:vanish/>
      <w:sz w:val="22"/>
      <w:szCs w:val="20"/>
      <w:lang w:eastAsia="ar-SA"/>
    </w:rPr>
  </w:style>
  <w:style w:type="paragraph" w:customStyle="1" w:styleId="ST0">
    <w:name w:val="ST"/>
    <w:basedOn w:val="Normalny"/>
    <w:pPr>
      <w:jc w:val="both"/>
    </w:pPr>
    <w:rPr>
      <w:rFonts w:ascii="Calibri" w:eastAsia="Calibri" w:hAnsi="Calibri" w:cs="Calibri"/>
      <w:b/>
      <w:sz w:val="22"/>
      <w:u w:val="single"/>
      <w:lang w:eastAsia="ar-SA"/>
    </w:rPr>
  </w:style>
  <w:style w:type="paragraph" w:customStyle="1" w:styleId="ak">
    <w:name w:val="ak"/>
    <w:basedOn w:val="Normalny"/>
    <w:pPr>
      <w:ind w:firstLine="708"/>
      <w:jc w:val="both"/>
    </w:pPr>
    <w:rPr>
      <w:rFonts w:ascii="Arial" w:eastAsia="Arial" w:hAnsi="Arial" w:cs="Arial"/>
      <w:sz w:val="22"/>
      <w:szCs w:val="20"/>
      <w:lang w:eastAsia="ar-SA"/>
    </w:rPr>
  </w:style>
  <w:style w:type="paragraph" w:customStyle="1" w:styleId="StylArial8ptWyjustowany">
    <w:name w:val="Styl Arial 8 pt Wyjustowany"/>
    <w:basedOn w:val="Normalny"/>
    <w:pPr>
      <w:ind w:firstLine="737"/>
      <w:jc w:val="both"/>
    </w:pPr>
    <w:rPr>
      <w:rFonts w:ascii="Arial" w:eastAsia="Arial" w:hAnsi="Arial" w:cs="Arial"/>
      <w:sz w:val="16"/>
      <w:szCs w:val="20"/>
      <w:lang w:eastAsia="ar-SA"/>
    </w:rPr>
  </w:style>
  <w:style w:type="paragraph" w:customStyle="1" w:styleId="OpisZnak">
    <w:name w:val="Opis Znak"/>
    <w:basedOn w:val="Normalny"/>
    <w:pPr>
      <w:keepLines/>
      <w:spacing w:before="30" w:after="30"/>
      <w:ind w:left="567"/>
      <w:jc w:val="both"/>
    </w:pPr>
    <w:rPr>
      <w:rFonts w:ascii="Calibri" w:eastAsia="Calibri" w:hAnsi="Calibri" w:cs="Calibri"/>
      <w:sz w:val="22"/>
      <w:szCs w:val="20"/>
      <w:lang w:eastAsia="ar-SA"/>
    </w:rPr>
  </w:style>
  <w:style w:type="paragraph" w:customStyle="1" w:styleId="Comments">
    <w:name w:val="Comments"/>
    <w:basedOn w:val="Normalny"/>
    <w:pPr>
      <w:spacing w:before="240" w:after="120"/>
      <w:jc w:val="both"/>
    </w:pPr>
    <w:rPr>
      <w:rFonts w:ascii="Arial" w:eastAsia="Arial" w:hAnsi="Arial" w:cs="Arial"/>
      <w:b/>
      <w:sz w:val="28"/>
      <w:szCs w:val="20"/>
      <w:lang w:val="en-US" w:eastAsia="ar-SA"/>
    </w:rPr>
  </w:style>
  <w:style w:type="paragraph" w:customStyle="1" w:styleId="Data1">
    <w:name w:val="Data1"/>
    <w:basedOn w:val="Normalny"/>
    <w:pPr>
      <w:spacing w:before="360"/>
      <w:jc w:val="both"/>
    </w:pPr>
    <w:rPr>
      <w:rFonts w:ascii="Arial" w:eastAsia="Arial" w:hAnsi="Arial" w:cs="Arial"/>
      <w:sz w:val="28"/>
      <w:szCs w:val="20"/>
      <w:lang w:val="en-US" w:eastAsia="ar-SA"/>
    </w:rPr>
  </w:style>
  <w:style w:type="paragraph" w:customStyle="1" w:styleId="From">
    <w:name w:val="From"/>
    <w:basedOn w:val="Normalny"/>
    <w:pPr>
      <w:spacing w:before="360"/>
      <w:jc w:val="both"/>
    </w:pPr>
    <w:rPr>
      <w:rFonts w:ascii="Arial" w:eastAsia="Arial" w:hAnsi="Arial" w:cs="Arial"/>
      <w:sz w:val="36"/>
      <w:szCs w:val="20"/>
      <w:lang w:val="en-US" w:eastAsia="ar-SA"/>
    </w:rPr>
  </w:style>
  <w:style w:type="paragraph" w:customStyle="1" w:styleId="FromCompany">
    <w:name w:val="FromCompany"/>
    <w:basedOn w:val="Normalny"/>
    <w:pPr>
      <w:jc w:val="both"/>
    </w:pPr>
    <w:rPr>
      <w:rFonts w:ascii="Arial" w:eastAsia="Arial" w:hAnsi="Arial" w:cs="Arial"/>
      <w:sz w:val="28"/>
      <w:szCs w:val="20"/>
      <w:lang w:val="en-US" w:eastAsia="ar-SA"/>
    </w:rPr>
  </w:style>
  <w:style w:type="paragraph" w:customStyle="1" w:styleId="FromFax">
    <w:name w:val="FromFax"/>
    <w:basedOn w:val="Normalny"/>
    <w:pPr>
      <w:jc w:val="both"/>
    </w:pPr>
    <w:rPr>
      <w:rFonts w:ascii="Arial" w:eastAsia="Arial" w:hAnsi="Arial" w:cs="Arial"/>
      <w:sz w:val="28"/>
      <w:szCs w:val="20"/>
      <w:lang w:val="en-US" w:eastAsia="ar-SA"/>
    </w:rPr>
  </w:style>
  <w:style w:type="paragraph" w:customStyle="1" w:styleId="FromPhone">
    <w:name w:val="FromPhone"/>
    <w:basedOn w:val="Normalny"/>
    <w:pPr>
      <w:jc w:val="both"/>
    </w:pPr>
    <w:rPr>
      <w:rFonts w:ascii="Arial" w:eastAsia="Arial" w:hAnsi="Arial" w:cs="Arial"/>
      <w:sz w:val="28"/>
      <w:szCs w:val="20"/>
      <w:lang w:val="en-US" w:eastAsia="ar-SA"/>
    </w:rPr>
  </w:style>
  <w:style w:type="paragraph" w:customStyle="1" w:styleId="Pages">
    <w:name w:val="Pages"/>
    <w:basedOn w:val="Normalny"/>
    <w:pPr>
      <w:jc w:val="both"/>
    </w:pPr>
    <w:rPr>
      <w:rFonts w:ascii="Arial" w:eastAsia="Arial" w:hAnsi="Arial" w:cs="Arial"/>
      <w:sz w:val="28"/>
      <w:szCs w:val="20"/>
      <w:lang w:val="en-US" w:eastAsia="ar-SA"/>
    </w:rPr>
  </w:style>
  <w:style w:type="paragraph" w:customStyle="1" w:styleId="To">
    <w:name w:val="To"/>
    <w:basedOn w:val="Normalny"/>
    <w:pPr>
      <w:jc w:val="both"/>
    </w:pPr>
    <w:rPr>
      <w:rFonts w:ascii="Calibri" w:eastAsia="Calibri" w:hAnsi="Calibri" w:cs="Calibri"/>
      <w:sz w:val="36"/>
      <w:szCs w:val="20"/>
      <w:lang w:eastAsia="ar-SA"/>
    </w:rPr>
  </w:style>
  <w:style w:type="paragraph" w:customStyle="1" w:styleId="ToFax">
    <w:name w:val="ToFax"/>
    <w:basedOn w:val="Normalny"/>
    <w:pPr>
      <w:jc w:val="both"/>
    </w:pPr>
    <w:rPr>
      <w:rFonts w:ascii="Calibri" w:eastAsia="Calibri" w:hAnsi="Calibri" w:cs="Calibri"/>
      <w:sz w:val="28"/>
      <w:szCs w:val="20"/>
      <w:lang w:eastAsia="ar-SA"/>
    </w:rPr>
  </w:style>
  <w:style w:type="paragraph" w:customStyle="1" w:styleId="ToCompany">
    <w:name w:val="ToCompany"/>
    <w:basedOn w:val="Normalny"/>
    <w:pPr>
      <w:jc w:val="both"/>
    </w:pPr>
    <w:rPr>
      <w:rFonts w:ascii="Calibri" w:eastAsia="Calibri" w:hAnsi="Calibri" w:cs="Calibri"/>
      <w:sz w:val="28"/>
      <w:szCs w:val="20"/>
      <w:lang w:eastAsia="ar-SA"/>
    </w:rPr>
  </w:style>
  <w:style w:type="paragraph" w:customStyle="1" w:styleId="ToPhone">
    <w:name w:val="ToPhone"/>
    <w:pPr>
      <w:widowControl w:val="0"/>
      <w:suppressAutoHyphens/>
      <w:jc w:val="both"/>
    </w:pPr>
    <w:rPr>
      <w:rFonts w:ascii="Calibri" w:eastAsia="Mangal" w:hAnsi="Calibri" w:cs="Liberation Serif"/>
      <w:kern w:val="2"/>
      <w:sz w:val="28"/>
      <w:lang w:eastAsia="hi-IN" w:bidi="hi-IN"/>
    </w:rPr>
  </w:style>
  <w:style w:type="paragraph" w:customStyle="1" w:styleId="list1">
    <w:name w:val="list1"/>
    <w:basedOn w:val="Normalny"/>
    <w:pPr>
      <w:tabs>
        <w:tab w:val="left" w:pos="340"/>
      </w:tabs>
      <w:spacing w:after="120" w:line="360" w:lineRule="auto"/>
      <w:jc w:val="both"/>
    </w:pPr>
    <w:rPr>
      <w:rFonts w:ascii="Arial" w:eastAsia="Arial" w:hAnsi="Arial" w:cs="Arial"/>
      <w:color w:val="000000"/>
      <w:sz w:val="20"/>
      <w:szCs w:val="20"/>
      <w:lang w:eastAsia="ar-SA"/>
    </w:rPr>
  </w:style>
  <w:style w:type="paragraph" w:customStyle="1" w:styleId="Listapunktowana41">
    <w:name w:val="Lista punktowana 41"/>
    <w:basedOn w:val="Normalny"/>
    <w:pPr>
      <w:jc w:val="both"/>
    </w:pPr>
    <w:rPr>
      <w:rFonts w:ascii="Calibri" w:eastAsia="Calibri" w:hAnsi="Calibri" w:cs="Calibri"/>
      <w:sz w:val="20"/>
      <w:szCs w:val="20"/>
      <w:lang w:eastAsia="ar-SA"/>
    </w:rPr>
  </w:style>
  <w:style w:type="paragraph" w:customStyle="1" w:styleId="Listapunktowana51">
    <w:name w:val="Lista punktowana 51"/>
    <w:basedOn w:val="Normalny"/>
    <w:pPr>
      <w:tabs>
        <w:tab w:val="left" w:pos="1492"/>
      </w:tabs>
      <w:ind w:left="1492" w:hanging="360"/>
      <w:jc w:val="both"/>
    </w:pPr>
    <w:rPr>
      <w:rFonts w:ascii="Calibri" w:eastAsia="Calibri" w:hAnsi="Calibri" w:cs="Calibri"/>
      <w:sz w:val="22"/>
      <w:lang w:eastAsia="ar-SA"/>
    </w:rPr>
  </w:style>
  <w:style w:type="paragraph" w:customStyle="1" w:styleId="Nagwek777">
    <w:name w:val="Nagłówek 777"/>
    <w:basedOn w:val="Normalny"/>
    <w:pPr>
      <w:jc w:val="both"/>
    </w:pPr>
    <w:rPr>
      <w:rFonts w:ascii="Calibri" w:eastAsia="Calibri" w:hAnsi="Calibri" w:cs="Calibri"/>
      <w:sz w:val="22"/>
      <w:lang w:eastAsia="ar-SA"/>
    </w:rPr>
  </w:style>
  <w:style w:type="paragraph" w:customStyle="1" w:styleId="TekstpodstawowyUmowy">
    <w:name w:val="Tekst podstawowy Umowy"/>
    <w:basedOn w:val="Normalny"/>
    <w:pPr>
      <w:jc w:val="both"/>
    </w:pPr>
    <w:rPr>
      <w:rFonts w:ascii="Arial" w:eastAsia="Arial" w:hAnsi="Arial" w:cs="Arial"/>
      <w:bCs/>
      <w:sz w:val="16"/>
      <w:szCs w:val="16"/>
      <w:lang w:eastAsia="ar-SA"/>
    </w:rPr>
  </w:style>
  <w:style w:type="paragraph" w:customStyle="1" w:styleId="StylNagwek1">
    <w:name w:val="Styl Nagłówek 1"/>
    <w:basedOn w:val="Nagwek1"/>
    <w:pPr>
      <w:numPr>
        <w:numId w:val="0"/>
      </w:numPr>
      <w:spacing w:before="0" w:after="0"/>
    </w:pPr>
    <w:rPr>
      <w:rFonts w:ascii="Calibri" w:eastAsia="Calibri" w:hAnsi="Calibri" w:cs="Calibri"/>
      <w:smallCaps/>
      <w:szCs w:val="22"/>
      <w:lang w:eastAsia="ar-SA"/>
    </w:rPr>
  </w:style>
  <w:style w:type="paragraph" w:customStyle="1" w:styleId="TytuProtokou">
    <w:name w:val="Tytuł Protokołu"/>
    <w:basedOn w:val="Normalny"/>
    <w:pPr>
      <w:spacing w:line="276" w:lineRule="auto"/>
      <w:jc w:val="center"/>
    </w:pPr>
    <w:rPr>
      <w:b/>
      <w:smallCaps/>
      <w:sz w:val="32"/>
      <w:lang w:eastAsia="en-US"/>
    </w:rPr>
  </w:style>
  <w:style w:type="paragraph" w:customStyle="1" w:styleId="SIWZp1">
    <w:name w:val="SIWZ p1."/>
    <w:basedOn w:val="Normalny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/>
      <w:jc w:val="both"/>
      <w:textAlignment w:val="baseline"/>
    </w:pPr>
  </w:style>
  <w:style w:type="paragraph" w:customStyle="1" w:styleId="Listawypunktowana">
    <w:name w:val="Lista wypunktowana"/>
    <w:basedOn w:val="Normalny"/>
    <w:pPr>
      <w:tabs>
        <w:tab w:val="left" w:pos="360"/>
      </w:tabs>
      <w:spacing w:after="200" w:line="276" w:lineRule="auto"/>
      <w:ind w:left="360" w:hanging="360"/>
      <w:contextualSpacing/>
    </w:pPr>
    <w:rPr>
      <w:rFonts w:ascii="Palatino Linotype" w:eastAsia="Palatino Linotype" w:hAnsi="Palatino Linotype" w:cs="Palatino Linotype"/>
      <w:sz w:val="22"/>
      <w:szCs w:val="19"/>
      <w:lang w:eastAsia="ar-SA"/>
    </w:rPr>
  </w:style>
  <w:style w:type="paragraph" w:customStyle="1" w:styleId="Cytatintensywny1">
    <w:name w:val="Cytat intensywny1"/>
    <w:basedOn w:val="Normalny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pacing w:before="200" w:after="280"/>
      <w:ind w:left="936" w:right="936"/>
    </w:pPr>
    <w:rPr>
      <w:b/>
      <w:i/>
      <w:color w:val="4F81BD"/>
    </w:rPr>
  </w:style>
  <w:style w:type="paragraph" w:customStyle="1" w:styleId="TekstpodstawowyF2ndradbodytextF21F22F211headingtxt">
    <w:name w:val="Tekst podstawowy.(F2).ändrad.body text.(F2)1.(F2)2.(F2)11.heading_txt"/>
    <w:basedOn w:val="Normalny"/>
    <w:pPr>
      <w:jc w:val="both"/>
    </w:pPr>
    <w:rPr>
      <w:rFonts w:ascii="Arial" w:eastAsia="Arial" w:hAnsi="Arial" w:cs="Arial"/>
      <w:szCs w:val="20"/>
      <w:lang w:eastAsia="ar-SA"/>
    </w:rPr>
  </w:style>
  <w:style w:type="paragraph" w:customStyle="1" w:styleId="Styl2Znak">
    <w:name w:val="Styl2 Znak"/>
    <w:basedOn w:val="Normalny"/>
    <w:pPr>
      <w:tabs>
        <w:tab w:val="left" w:pos="851"/>
      </w:tabs>
      <w:jc w:val="both"/>
      <w:textAlignment w:val="baseline"/>
    </w:pPr>
    <w:rPr>
      <w:b/>
    </w:rPr>
  </w:style>
  <w:style w:type="paragraph" w:customStyle="1" w:styleId="Styl5">
    <w:name w:val="Styl5"/>
    <w:basedOn w:val="Normalny"/>
    <w:pPr>
      <w:tabs>
        <w:tab w:val="left" w:pos="851"/>
      </w:tabs>
      <w:jc w:val="both"/>
    </w:pPr>
  </w:style>
  <w:style w:type="paragraph" w:customStyle="1" w:styleId="Styl6">
    <w:name w:val="Styl6"/>
    <w:basedOn w:val="Normalny"/>
    <w:pPr>
      <w:tabs>
        <w:tab w:val="left" w:pos="993"/>
      </w:tabs>
      <w:jc w:val="both"/>
    </w:pPr>
    <w:rPr>
      <w:i/>
    </w:rPr>
  </w:style>
  <w:style w:type="paragraph" w:customStyle="1" w:styleId="Styl7">
    <w:name w:val="Styl7"/>
    <w:basedOn w:val="Normalny"/>
    <w:pPr>
      <w:tabs>
        <w:tab w:val="left" w:pos="993"/>
      </w:tabs>
      <w:jc w:val="both"/>
    </w:pPr>
    <w:rPr>
      <w:i/>
    </w:rPr>
  </w:style>
  <w:style w:type="paragraph" w:customStyle="1" w:styleId="Styl8">
    <w:name w:val="Styl8"/>
    <w:basedOn w:val="Normalny"/>
    <w:pPr>
      <w:tabs>
        <w:tab w:val="left" w:pos="993"/>
      </w:tabs>
      <w:jc w:val="both"/>
    </w:pPr>
  </w:style>
  <w:style w:type="paragraph" w:customStyle="1" w:styleId="Styl9">
    <w:name w:val="Styl9"/>
    <w:basedOn w:val="Normalny"/>
    <w:pPr>
      <w:tabs>
        <w:tab w:val="left" w:pos="993"/>
      </w:tabs>
      <w:spacing w:after="240"/>
      <w:jc w:val="both"/>
    </w:pPr>
  </w:style>
  <w:style w:type="paragraph" w:customStyle="1" w:styleId="Styl10">
    <w:name w:val="Styl10"/>
    <w:pPr>
      <w:widowControl w:val="0"/>
      <w:tabs>
        <w:tab w:val="left" w:pos="851"/>
      </w:tabs>
      <w:suppressAutoHyphens/>
      <w:jc w:val="both"/>
    </w:pPr>
    <w:rPr>
      <w:rFonts w:eastAsia="Mangal" w:cs="Liberation Serif"/>
      <w:color w:val="000000"/>
      <w:kern w:val="2"/>
      <w:sz w:val="24"/>
      <w:szCs w:val="24"/>
      <w:lang w:eastAsia="hi-IN" w:bidi="hi-IN"/>
    </w:rPr>
  </w:style>
  <w:style w:type="paragraph" w:customStyle="1" w:styleId="Styl4">
    <w:name w:val="Styl4"/>
    <w:basedOn w:val="Nagwek3"/>
    <w:pPr>
      <w:keepLines/>
      <w:numPr>
        <w:ilvl w:val="0"/>
        <w:numId w:val="0"/>
      </w:numPr>
      <w:tabs>
        <w:tab w:val="left" w:pos="360"/>
        <w:tab w:val="left" w:pos="720"/>
      </w:tabs>
      <w:spacing w:before="200"/>
      <w:jc w:val="both"/>
    </w:pPr>
    <w:rPr>
      <w:rFonts w:ascii="Calibri" w:eastAsia="Calibri" w:hAnsi="Calibri" w:cs="Calibri"/>
      <w:sz w:val="22"/>
      <w:lang w:eastAsia="ar-SA"/>
    </w:rPr>
  </w:style>
  <w:style w:type="paragraph" w:customStyle="1" w:styleId="CE490426FA1F417B964E942E3A6CE9DE">
    <w:name w:val="CE490426FA1F417B964E942E3A6CE9DE"/>
    <w:pPr>
      <w:suppressAutoHyphens/>
      <w:spacing w:after="200" w:line="276" w:lineRule="auto"/>
    </w:pPr>
    <w:rPr>
      <w:rFonts w:ascii="Calibri" w:eastAsia="Liberation Serif" w:hAnsi="Calibri" w:cs="Liberation Serif"/>
      <w:kern w:val="2"/>
      <w:sz w:val="22"/>
      <w:szCs w:val="22"/>
      <w:lang w:eastAsia="hi-IN" w:bidi="hi-IN"/>
    </w:rPr>
  </w:style>
  <w:style w:type="paragraph" w:customStyle="1" w:styleId="7F164CA3BF9C4373845ECB452A5D9922">
    <w:name w:val="7F164CA3BF9C4373845ECB452A5D9922"/>
    <w:pPr>
      <w:suppressAutoHyphens/>
      <w:spacing w:after="200" w:line="276" w:lineRule="auto"/>
    </w:pPr>
    <w:rPr>
      <w:rFonts w:ascii="Calibri" w:eastAsia="Liberation Serif" w:hAnsi="Calibri" w:cs="Liberation Serif"/>
      <w:kern w:val="2"/>
      <w:sz w:val="22"/>
      <w:szCs w:val="22"/>
      <w:lang w:eastAsia="hi-IN" w:bidi="hi-IN"/>
    </w:rPr>
  </w:style>
  <w:style w:type="paragraph" w:customStyle="1" w:styleId="Style20">
    <w:name w:val="Style20"/>
    <w:basedOn w:val="Normalny"/>
    <w:pPr>
      <w:widowControl w:val="0"/>
      <w:spacing w:line="303" w:lineRule="exact"/>
      <w:jc w:val="both"/>
    </w:pPr>
    <w:rPr>
      <w:rFonts w:ascii="Arial Unicode MS" w:eastAsia="Arial Unicode MS" w:hAnsi="Arial Unicode MS" w:cs="Arial Unicode MS"/>
      <w:lang w:eastAsia="ar-SA"/>
    </w:rPr>
  </w:style>
  <w:style w:type="paragraph" w:customStyle="1" w:styleId="ramkaipunkt">
    <w:name w:val="ramka i punkt"/>
    <w:basedOn w:val="Normalny"/>
    <w:pPr>
      <w:widowControl w:val="0"/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tabs>
        <w:tab w:val="left" w:pos="57"/>
      </w:tabs>
      <w:spacing w:before="120"/>
      <w:ind w:left="284" w:hanging="284"/>
      <w:jc w:val="both"/>
      <w:textAlignment w:val="baseline"/>
    </w:pPr>
    <w:rPr>
      <w:i/>
    </w:rPr>
  </w:style>
  <w:style w:type="paragraph" w:customStyle="1" w:styleId="SIWZ11">
    <w:name w:val="SIWZ1.1."/>
    <w:basedOn w:val="Normalny"/>
    <w:pPr>
      <w:widowControl w:val="0"/>
      <w:tabs>
        <w:tab w:val="left" w:pos="1080"/>
      </w:tabs>
      <w:spacing w:before="120"/>
      <w:jc w:val="both"/>
      <w:textAlignment w:val="baseline"/>
    </w:pPr>
    <w:rPr>
      <w:b/>
    </w:rPr>
  </w:style>
  <w:style w:type="paragraph" w:customStyle="1" w:styleId="Stopka2">
    <w:name w:val="Stopka2"/>
    <w:pPr>
      <w:widowControl w:val="0"/>
      <w:suppressAutoHyphens/>
      <w:spacing w:line="360" w:lineRule="atLeast"/>
      <w:jc w:val="both"/>
      <w:textAlignment w:val="baseline"/>
    </w:pPr>
    <w:rPr>
      <w:rFonts w:ascii="Liberation Serif" w:eastAsia="Liberation Serif" w:hAnsi="Liberation Serif" w:cs="Liberation Serif"/>
      <w:color w:val="000000"/>
      <w:kern w:val="2"/>
      <w:sz w:val="24"/>
      <w:szCs w:val="24"/>
      <w:lang w:eastAsia="hi-IN" w:bidi="hi-IN"/>
    </w:rPr>
  </w:style>
  <w:style w:type="paragraph" w:customStyle="1" w:styleId="ZnakZnakZnakZnakZnakZnakZnak">
    <w:name w:val="Znak Znak Znak Znak Znak Znak Znak"/>
    <w:basedOn w:val="Normalny"/>
  </w:style>
  <w:style w:type="paragraph" w:customStyle="1" w:styleId="H2ListBullet">
    <w:name w:val="H2 List Bullet"/>
    <w:basedOn w:val="Normalny"/>
    <w:pPr>
      <w:tabs>
        <w:tab w:val="left" w:pos="1224"/>
        <w:tab w:val="left" w:pos="1260"/>
      </w:tabs>
      <w:spacing w:after="60"/>
      <w:ind w:left="1202" w:hanging="34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ZnakZnakZnakZnakZnakZnakZnakZnakZnakZnak1">
    <w:name w:val="Znak Znak Znak Znak Znak Znak Znak Znak Znak Znak1"/>
    <w:basedOn w:val="Normalny"/>
  </w:style>
  <w:style w:type="paragraph" w:customStyle="1" w:styleId="ZnakZnak1Znak">
    <w:name w:val="Znak Znak1 Znak"/>
    <w:basedOn w:val="Normalny"/>
    <w:pPr>
      <w:widowControl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1ZnakZnakZnakZnakZnakZnakZnakZnakZnakZnakZnakZnakZnakZnakZnak">
    <w:name w:val="Znak Znak1 Znak Znak Znak Znak Znak Znak Znak Znak Znak Znak Znak Znak Znak Znak Znak"/>
    <w:basedOn w:val="Normalny"/>
    <w:pPr>
      <w:widowControl w:val="0"/>
      <w:spacing w:line="360" w:lineRule="atLeast"/>
      <w:ind w:left="360" w:hanging="360"/>
      <w:jc w:val="both"/>
      <w:textAlignment w:val="baseline"/>
    </w:pPr>
    <w:rPr>
      <w:lang w:val="en-US" w:eastAsia="en-US"/>
    </w:rPr>
  </w:style>
  <w:style w:type="paragraph" w:customStyle="1" w:styleId="ZnakZnakZnakZnakZnak1">
    <w:name w:val="Znak Znak Znak Znak Znak1"/>
    <w:basedOn w:val="Normalny"/>
    <w:pPr>
      <w:widowControl w:val="0"/>
      <w:spacing w:line="360" w:lineRule="atLeast"/>
      <w:jc w:val="both"/>
      <w:textAlignment w:val="baseline"/>
    </w:pPr>
    <w:rPr>
      <w:lang w:val="en-US" w:eastAsia="en-US"/>
    </w:rPr>
  </w:style>
  <w:style w:type="paragraph" w:customStyle="1" w:styleId="xl93">
    <w:name w:val="xl93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94">
    <w:name w:val="xl94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95">
    <w:name w:val="xl95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</w:style>
  <w:style w:type="paragraph" w:customStyle="1" w:styleId="xl96">
    <w:name w:val="xl96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97">
    <w:name w:val="xl97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baseline"/>
    </w:pPr>
  </w:style>
  <w:style w:type="paragraph" w:customStyle="1" w:styleId="xl98">
    <w:name w:val="xl98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baseline"/>
    </w:pPr>
  </w:style>
  <w:style w:type="paragraph" w:customStyle="1" w:styleId="xl99">
    <w:name w:val="xl99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b/>
      <w:bCs/>
      <w:color w:val="FFFFFF"/>
      <w:sz w:val="18"/>
      <w:szCs w:val="18"/>
      <w:lang w:eastAsia="ar-SA"/>
    </w:rPr>
  </w:style>
  <w:style w:type="paragraph" w:customStyle="1" w:styleId="xl100">
    <w:name w:val="xl100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baseline"/>
    </w:pPr>
  </w:style>
  <w:style w:type="paragraph" w:customStyle="1" w:styleId="xl101">
    <w:name w:val="xl101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center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02">
    <w:name w:val="xl102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</w:style>
  <w:style w:type="paragraph" w:customStyle="1" w:styleId="xl103">
    <w:name w:val="xl103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center"/>
    </w:pPr>
    <w:rPr>
      <w:rFonts w:ascii="Arial" w:eastAsia="Arial" w:hAnsi="Arial" w:cs="Arial"/>
      <w:b/>
      <w:bCs/>
      <w:color w:val="FFFFFF"/>
      <w:sz w:val="18"/>
      <w:szCs w:val="18"/>
      <w:lang w:eastAsia="ar-SA"/>
    </w:rPr>
  </w:style>
  <w:style w:type="paragraph" w:customStyle="1" w:styleId="xl104">
    <w:name w:val="xl104"/>
    <w:basedOn w:val="Normalny"/>
    <w:pPr>
      <w:widowControl w:val="0"/>
      <w:pBdr>
        <w:top w:val="none" w:sz="0" w:space="0" w:color="000000"/>
        <w:left w:val="single" w:sz="4" w:space="0" w:color="00000A"/>
        <w:bottom w:val="single" w:sz="4" w:space="0" w:color="00000A"/>
        <w:right w:val="none" w:sz="0" w:space="0" w:color="000000"/>
      </w:pBdr>
      <w:spacing w:before="280" w:after="280" w:line="360" w:lineRule="atLeast"/>
      <w:jc w:val="center"/>
      <w:textAlignment w:val="baseline"/>
    </w:pPr>
    <w:rPr>
      <w:rFonts w:ascii="Czcionka tekstu podstawowego" w:eastAsia="Czcionka tekstu podstawowego" w:hAnsi="Czcionka tekstu podstawowego" w:cs="Czcionka tekstu podstawowego"/>
      <w:b/>
      <w:bCs/>
      <w:lang w:eastAsia="ar-SA"/>
    </w:rPr>
  </w:style>
  <w:style w:type="paragraph" w:customStyle="1" w:styleId="xl105">
    <w:name w:val="xl105"/>
    <w:basedOn w:val="Normalny"/>
    <w:pPr>
      <w:widowControl w:val="0"/>
      <w:pBdr>
        <w:top w:val="none" w:sz="0" w:space="0" w:color="000000"/>
        <w:left w:val="none" w:sz="0" w:space="0" w:color="000000"/>
        <w:bottom w:val="single" w:sz="4" w:space="0" w:color="00000A"/>
        <w:right w:val="none" w:sz="0" w:space="0" w:color="000000"/>
      </w:pBdr>
      <w:spacing w:before="280" w:after="280" w:line="360" w:lineRule="atLeast"/>
      <w:jc w:val="center"/>
      <w:textAlignment w:val="baseline"/>
    </w:pPr>
    <w:rPr>
      <w:rFonts w:ascii="Czcionka tekstu podstawowego" w:eastAsia="Czcionka tekstu podstawowego" w:hAnsi="Czcionka tekstu podstawowego" w:cs="Czcionka tekstu podstawowego"/>
      <w:b/>
      <w:bCs/>
      <w:lang w:eastAsia="ar-SA"/>
    </w:rPr>
  </w:style>
  <w:style w:type="paragraph" w:customStyle="1" w:styleId="xl106">
    <w:name w:val="xl106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none" w:sz="0" w:space="0" w:color="000000"/>
      </w:pBdr>
      <w:spacing w:before="280" w:after="280" w:line="360" w:lineRule="atLeast"/>
      <w:jc w:val="center"/>
      <w:textAlignment w:val="center"/>
    </w:pPr>
    <w:rPr>
      <w:rFonts w:ascii="Arial" w:eastAsia="Arial" w:hAnsi="Arial" w:cs="Arial"/>
      <w:b/>
      <w:bCs/>
      <w:color w:val="FFFFFF"/>
      <w:sz w:val="18"/>
      <w:szCs w:val="18"/>
      <w:lang w:eastAsia="ar-SA"/>
    </w:rPr>
  </w:style>
  <w:style w:type="paragraph" w:customStyle="1" w:styleId="xl107">
    <w:name w:val="xl107"/>
    <w:basedOn w:val="Normalny"/>
    <w:pPr>
      <w:widowControl w:val="0"/>
      <w:pBdr>
        <w:top w:val="single" w:sz="4" w:space="0" w:color="00000A"/>
        <w:left w:val="none" w:sz="0" w:space="0" w:color="000000"/>
        <w:bottom w:val="single" w:sz="4" w:space="0" w:color="00000A"/>
        <w:right w:val="none" w:sz="0" w:space="0" w:color="000000"/>
      </w:pBdr>
      <w:spacing w:before="280" w:after="280" w:line="360" w:lineRule="atLeast"/>
      <w:jc w:val="center"/>
      <w:textAlignment w:val="center"/>
    </w:pPr>
    <w:rPr>
      <w:rFonts w:ascii="Arial" w:eastAsia="Arial" w:hAnsi="Arial" w:cs="Arial"/>
      <w:b/>
      <w:bCs/>
      <w:color w:val="FFFFFF"/>
      <w:sz w:val="18"/>
      <w:szCs w:val="18"/>
      <w:lang w:eastAsia="ar-SA"/>
    </w:rPr>
  </w:style>
  <w:style w:type="paragraph" w:customStyle="1" w:styleId="xl108">
    <w:name w:val="xl108"/>
    <w:basedOn w:val="Normalny"/>
    <w:pPr>
      <w:widowControl w:val="0"/>
      <w:pBdr>
        <w:top w:val="single" w:sz="4" w:space="0" w:color="00000A"/>
        <w:left w:val="none" w:sz="0" w:space="0" w:color="000000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center"/>
    </w:pPr>
    <w:rPr>
      <w:rFonts w:ascii="Arial" w:eastAsia="Arial" w:hAnsi="Arial" w:cs="Arial"/>
      <w:b/>
      <w:bCs/>
      <w:color w:val="FFFFFF"/>
      <w:sz w:val="18"/>
      <w:szCs w:val="18"/>
      <w:lang w:eastAsia="ar-SA"/>
    </w:rPr>
  </w:style>
  <w:style w:type="paragraph" w:customStyle="1" w:styleId="xl109">
    <w:name w:val="xl109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baseline"/>
    </w:pPr>
  </w:style>
  <w:style w:type="paragraph" w:customStyle="1" w:styleId="xl110">
    <w:name w:val="xl110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right"/>
      <w:textAlignment w:val="center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11">
    <w:name w:val="xl111"/>
    <w:basedOn w:val="Normalny"/>
    <w:pPr>
      <w:widowControl w:val="0"/>
      <w:pBdr>
        <w:top w:val="single" w:sz="4" w:space="0" w:color="00000A"/>
        <w:left w:val="single" w:sz="4" w:space="9" w:color="00000A"/>
        <w:bottom w:val="single" w:sz="4" w:space="0" w:color="00000A"/>
        <w:right w:val="single" w:sz="4" w:space="0" w:color="00000A"/>
      </w:pBdr>
      <w:spacing w:before="280" w:after="280" w:line="360" w:lineRule="atLeast"/>
      <w:ind w:firstLine="100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12">
    <w:name w:val="xl112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13">
    <w:name w:val="xl113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14">
    <w:name w:val="xl114"/>
    <w:basedOn w:val="Normalny"/>
    <w:pPr>
      <w:widowControl w:val="0"/>
      <w:pBdr>
        <w:top w:val="single" w:sz="4" w:space="0" w:color="00000A"/>
        <w:left w:val="single" w:sz="4" w:space="18" w:color="00000A"/>
        <w:bottom w:val="single" w:sz="4" w:space="0" w:color="00000A"/>
        <w:right w:val="single" w:sz="4" w:space="0" w:color="00000A"/>
      </w:pBdr>
      <w:spacing w:before="280" w:after="280" w:line="360" w:lineRule="atLeast"/>
      <w:ind w:firstLine="200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15">
    <w:name w:val="xl115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baseline"/>
    </w:pPr>
    <w:rPr>
      <w:rFonts w:ascii="Czcionka tekstu podstawowego" w:eastAsia="Czcionka tekstu podstawowego" w:hAnsi="Czcionka tekstu podstawowego" w:cs="Czcionka tekstu podstawowego"/>
      <w:b/>
      <w:bCs/>
      <w:lang w:eastAsia="ar-SA"/>
    </w:rPr>
  </w:style>
  <w:style w:type="paragraph" w:customStyle="1" w:styleId="xl116">
    <w:name w:val="xl116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Microsoft Sans Serif" w:eastAsia="Microsoft Sans Serif" w:hAnsi="Microsoft Sans Serif" w:cs="Microsoft Sans Serif"/>
      <w:sz w:val="20"/>
      <w:szCs w:val="20"/>
      <w:lang w:eastAsia="ar-SA"/>
    </w:rPr>
  </w:style>
  <w:style w:type="paragraph" w:customStyle="1" w:styleId="xl117">
    <w:name w:val="xl117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18">
    <w:name w:val="xl118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19">
    <w:name w:val="xl119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20">
    <w:name w:val="xl120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21">
    <w:name w:val="xl121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Microsoft Sans Serif" w:eastAsia="Microsoft Sans Serif" w:hAnsi="Microsoft Sans Serif" w:cs="Microsoft Sans Serif"/>
      <w:sz w:val="20"/>
      <w:szCs w:val="20"/>
      <w:lang w:eastAsia="ar-SA"/>
    </w:rPr>
  </w:style>
  <w:style w:type="paragraph" w:customStyle="1" w:styleId="xl122">
    <w:name w:val="xl122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23">
    <w:name w:val="xl123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24">
    <w:name w:val="xl124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25">
    <w:name w:val="xl125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26">
    <w:name w:val="xl126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27">
    <w:name w:val="xl127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28">
    <w:name w:val="xl128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29">
    <w:name w:val="xl129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30">
    <w:name w:val="xl130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31">
    <w:name w:val="xl131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32">
    <w:name w:val="xl132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33">
    <w:name w:val="xl133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34">
    <w:name w:val="xl134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35">
    <w:name w:val="xl135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36">
    <w:name w:val="xl136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xl137">
    <w:name w:val="xl137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38">
    <w:name w:val="xl138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center"/>
      <w:textAlignment w:val="top"/>
    </w:pPr>
    <w:rPr>
      <w:rFonts w:ascii="Arial" w:eastAsia="Arial" w:hAnsi="Arial" w:cs="Arial"/>
      <w:sz w:val="18"/>
      <w:szCs w:val="18"/>
      <w:lang w:eastAsia="ar-SA"/>
    </w:rPr>
  </w:style>
  <w:style w:type="paragraph" w:customStyle="1" w:styleId="xl139">
    <w:name w:val="xl139"/>
    <w:basedOn w:val="Normalny"/>
    <w:pPr>
      <w:widowControl w:val="0"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="280" w:after="280" w:line="360" w:lineRule="atLeast"/>
      <w:jc w:val="both"/>
      <w:textAlignment w:val="top"/>
    </w:pPr>
    <w:rPr>
      <w:rFonts w:ascii="Arial" w:eastAsia="Arial" w:hAnsi="Arial" w:cs="Arial"/>
      <w:b/>
      <w:bCs/>
      <w:sz w:val="18"/>
      <w:szCs w:val="18"/>
      <w:lang w:eastAsia="ar-SA"/>
    </w:rPr>
  </w:style>
  <w:style w:type="paragraph" w:customStyle="1" w:styleId="ZnakZnak4ZnakZnakZnakZnakZnakZnakZnakZnakZnakZnakZnakZnakZnakZnak">
    <w:name w:val="Znak Znak4 Znak Znak Znak Znak Znak Znak Znak Znak Znak Znak Znak Znak Znak Znak"/>
    <w:basedOn w:val="Normalny"/>
    <w:rPr>
      <w:lang w:val="en-US" w:eastAsia="en-US"/>
    </w:rPr>
  </w:style>
  <w:style w:type="paragraph" w:customStyle="1" w:styleId="ZnakZnak4ZnakZnakZnakZnakZnakZnakZnakZnakZnakZnakZnakZnak1">
    <w:name w:val="Znak Znak4 Znak Znak Znak Znak Znak Znak Znak Znak Znak Znak Znak Znak1"/>
    <w:basedOn w:val="Normalny"/>
    <w:rPr>
      <w:lang w:val="en-US" w:eastAsia="en-US"/>
    </w:rPr>
  </w:style>
  <w:style w:type="paragraph" w:customStyle="1" w:styleId="Listanumerowana410">
    <w:name w:val="Lista numerowana 41"/>
    <w:basedOn w:val="Normalny"/>
    <w:rPr>
      <w:sz w:val="20"/>
      <w:lang w:eastAsia="ar-SA"/>
    </w:rPr>
  </w:style>
  <w:style w:type="paragraph" w:customStyle="1" w:styleId="ZnakZnak4ZnakZnakZnakZnakZnakZnakZnakZnakZnakZnak">
    <w:name w:val="Znak Znak4 Znak Znak Znak Znak Znak Znak Znak Znak Znak Znak"/>
    <w:basedOn w:val="Normalny"/>
    <w:rPr>
      <w:lang w:val="en-US" w:eastAsia="en-US"/>
    </w:rPr>
  </w:style>
  <w:style w:type="paragraph" w:customStyle="1" w:styleId="6SIWZ">
    <w:name w:val="6 SIWZ"/>
    <w:basedOn w:val="Normalny"/>
    <w:pPr>
      <w:spacing w:line="288" w:lineRule="auto"/>
    </w:pPr>
  </w:style>
  <w:style w:type="paragraph" w:customStyle="1" w:styleId="7SIWZ">
    <w:name w:val="7 SIWZ"/>
    <w:pPr>
      <w:widowControl w:val="0"/>
      <w:suppressAutoHyphens/>
      <w:spacing w:line="288" w:lineRule="auto"/>
    </w:pPr>
    <w:rPr>
      <w:rFonts w:ascii="Liberation Serif" w:eastAsia="Mangal" w:hAnsi="Liberation Serif" w:cs="Liberation Serif"/>
      <w:kern w:val="2"/>
      <w:sz w:val="24"/>
      <w:szCs w:val="24"/>
      <w:lang w:eastAsia="hi-IN" w:bidi="hi-IN"/>
    </w:rPr>
  </w:style>
  <w:style w:type="paragraph" w:customStyle="1" w:styleId="1SIWZ">
    <w:name w:val="1 SIWZ"/>
    <w:basedOn w:val="Normalny"/>
    <w:pPr>
      <w:spacing w:before="240" w:after="120" w:line="360" w:lineRule="auto"/>
      <w:jc w:val="center"/>
    </w:pPr>
    <w:rPr>
      <w:b/>
    </w:rPr>
  </w:style>
  <w:style w:type="paragraph" w:customStyle="1" w:styleId="2SIWZ">
    <w:name w:val="2 SIWZ"/>
    <w:basedOn w:val="Normalny"/>
    <w:pPr>
      <w:keepNext/>
      <w:spacing w:before="240" w:line="360" w:lineRule="auto"/>
      <w:jc w:val="both"/>
    </w:pPr>
    <w:rPr>
      <w:b/>
      <w:i/>
    </w:rPr>
  </w:style>
  <w:style w:type="paragraph" w:customStyle="1" w:styleId="3SIWZ">
    <w:name w:val="3 SIWZ"/>
    <w:basedOn w:val="Normalny"/>
    <w:pPr>
      <w:spacing w:before="60" w:line="288" w:lineRule="auto"/>
      <w:jc w:val="both"/>
    </w:pPr>
  </w:style>
  <w:style w:type="paragraph" w:customStyle="1" w:styleId="4SIWZ">
    <w:name w:val="4 SIWZ"/>
    <w:basedOn w:val="Normalny"/>
    <w:pPr>
      <w:spacing w:before="60" w:line="288" w:lineRule="auto"/>
      <w:jc w:val="both"/>
    </w:pPr>
  </w:style>
  <w:style w:type="paragraph" w:customStyle="1" w:styleId="5SIWZ">
    <w:name w:val="5 SIWZ"/>
    <w:basedOn w:val="Normalny"/>
    <w:pPr>
      <w:spacing w:before="60" w:line="288" w:lineRule="auto"/>
    </w:pPr>
    <w:rPr>
      <w:sz w:val="22"/>
    </w:rPr>
  </w:style>
  <w:style w:type="paragraph" w:customStyle="1" w:styleId="Data2">
    <w:name w:val="Data2"/>
    <w:basedOn w:val="Normalny"/>
    <w:pPr>
      <w:widowControl w:val="0"/>
    </w:pPr>
  </w:style>
  <w:style w:type="paragraph" w:customStyle="1" w:styleId="ZnakZnak2Znak">
    <w:name w:val="Znak Znak2 Znak"/>
    <w:basedOn w:val="Normalny"/>
    <w:rPr>
      <w:lang w:val="en-US" w:eastAsia="en-US"/>
    </w:rPr>
  </w:style>
  <w:style w:type="paragraph" w:customStyle="1" w:styleId="ZnakZnak1ZnakZnakZnakZnakZnakZnakZnakZnakZnakZnakZnak">
    <w:name w:val="Znak Znak1 Znak Znak Znak Znak Znak Znak Znak Znak Znak Znak Znak"/>
    <w:basedOn w:val="Normalny"/>
    <w:rPr>
      <w:lang w:val="en-US" w:eastAsia="en-US"/>
    </w:rPr>
  </w:style>
  <w:style w:type="paragraph" w:customStyle="1" w:styleId="ZnakZnak1ZnakZnak">
    <w:name w:val="Znak Znak1 Znak Znak"/>
    <w:basedOn w:val="Normalny"/>
    <w:rPr>
      <w:lang w:val="en-US" w:eastAsia="en-US"/>
    </w:rPr>
  </w:style>
  <w:style w:type="paragraph" w:customStyle="1" w:styleId="ZnakZnak2ZnakZnakZnakZnakZnakZnakZnak">
    <w:name w:val="Znak Znak2 Znak Znak Znak Znak Znak Znak Znak"/>
    <w:basedOn w:val="Normalny"/>
    <w:rPr>
      <w:lang w:val="en-US" w:eastAsia="en-US"/>
    </w:rPr>
  </w:style>
  <w:style w:type="paragraph" w:customStyle="1" w:styleId="Znak10ZnakZnakZnakZnakZnak">
    <w:name w:val="Znak10 Znak Znak Znak Znak Znak"/>
    <w:basedOn w:val="Normalny"/>
  </w:style>
  <w:style w:type="paragraph" w:customStyle="1" w:styleId="ZnakZnak4ZnakZnakZnakZnakZnakZnak">
    <w:name w:val="Znak Znak4 Znak Znak Znak Znak Znak Znak"/>
    <w:basedOn w:val="Normalny"/>
    <w:rPr>
      <w:lang w:val="en-US" w:eastAsia="en-US"/>
    </w:rPr>
  </w:style>
  <w:style w:type="paragraph" w:customStyle="1" w:styleId="ZnakZnak1ZnakZnakZnakZnakZnakZnakZnakZnakZnakZnakZnak1">
    <w:name w:val="Znak Znak1 Znak Znak Znak Znak Znak Znak Znak Znak Znak Znak Znak1"/>
    <w:basedOn w:val="Normalny"/>
    <w:rPr>
      <w:lang w:val="en-US" w:eastAsia="en-US"/>
    </w:rPr>
  </w:style>
  <w:style w:type="paragraph" w:customStyle="1" w:styleId="ZnakZnak4ZnakZnak">
    <w:name w:val="Znak Znak4 Znak Znak"/>
    <w:basedOn w:val="Normalny"/>
    <w:rPr>
      <w:lang w:val="en-US" w:eastAsia="en-US"/>
    </w:rPr>
  </w:style>
  <w:style w:type="paragraph" w:customStyle="1" w:styleId="ZnakZnak4ZnakZnakZnakZnakZnakZnakZnakZnakZnakZnakZnakZnakZnakZnakZnakZnak">
    <w:name w:val="Znak Znak4 Znak Znak Znak Znak Znak Znak Znak Znak Znak Znak Znak Znak Znak Znak Znak Znak"/>
    <w:basedOn w:val="Normalny"/>
    <w:rPr>
      <w:lang w:val="en-US" w:eastAsia="en-US"/>
    </w:rPr>
  </w:style>
  <w:style w:type="paragraph" w:customStyle="1" w:styleId="NumberedHeadingStyleA1">
    <w:name w:val="Numbered Heading Style A.1"/>
    <w:basedOn w:val="Normalny"/>
    <w:pPr>
      <w:tabs>
        <w:tab w:val="left" w:pos="720"/>
      </w:tabs>
      <w:spacing w:after="60"/>
    </w:pPr>
    <w:rPr>
      <w:rFonts w:ascii="Arial" w:eastAsia="Arial" w:hAnsi="Arial" w:cs="Arial"/>
      <w:b/>
      <w:bCs/>
      <w:szCs w:val="20"/>
      <w:lang w:eastAsia="ar-SA"/>
    </w:rPr>
  </w:style>
  <w:style w:type="paragraph" w:customStyle="1" w:styleId="NumberedHeadingStyleA2">
    <w:name w:val="Numbered Heading Style A.2"/>
    <w:basedOn w:val="Nagwek2"/>
    <w:pPr>
      <w:numPr>
        <w:ilvl w:val="0"/>
        <w:numId w:val="0"/>
      </w:numPr>
    </w:pPr>
    <w:rPr>
      <w:lang w:eastAsia="ar-SA"/>
    </w:rPr>
  </w:style>
  <w:style w:type="paragraph" w:customStyle="1" w:styleId="NumberedHeadingStyleA3">
    <w:name w:val="Numbered Heading Style A.3"/>
    <w:basedOn w:val="Nagwek3"/>
    <w:pPr>
      <w:numPr>
        <w:ilvl w:val="0"/>
        <w:numId w:val="0"/>
      </w:numPr>
      <w:tabs>
        <w:tab w:val="left" w:pos="1080"/>
      </w:tabs>
    </w:pPr>
    <w:rPr>
      <w:sz w:val="22"/>
      <w:szCs w:val="20"/>
      <w:lang w:eastAsia="ar-SA"/>
    </w:rPr>
  </w:style>
  <w:style w:type="paragraph" w:customStyle="1" w:styleId="NumberedHeadingStyleA4">
    <w:name w:val="Numbered Heading Style A.4"/>
    <w:basedOn w:val="Nagwek4"/>
    <w:pPr>
      <w:numPr>
        <w:ilvl w:val="0"/>
        <w:numId w:val="0"/>
      </w:numPr>
      <w:tabs>
        <w:tab w:val="left" w:pos="1440"/>
        <w:tab w:val="left" w:pos="1800"/>
      </w:tabs>
    </w:pPr>
    <w:rPr>
      <w:sz w:val="20"/>
      <w:szCs w:val="20"/>
      <w:lang w:eastAsia="ar-SA"/>
    </w:rPr>
  </w:style>
  <w:style w:type="paragraph" w:customStyle="1" w:styleId="NumberedHeadingStyleA5">
    <w:name w:val="Numbered Heading Style A.5"/>
    <w:basedOn w:val="Nagwek5"/>
    <w:pPr>
      <w:numPr>
        <w:ilvl w:val="0"/>
        <w:numId w:val="0"/>
      </w:numPr>
    </w:pPr>
    <w:rPr>
      <w:rFonts w:ascii="Arial" w:eastAsia="Arial" w:hAnsi="Arial"/>
      <w:iCs w:val="0"/>
      <w:szCs w:val="12"/>
      <w:lang w:eastAsia="ar-SA"/>
    </w:rPr>
  </w:style>
  <w:style w:type="paragraph" w:customStyle="1" w:styleId="NumberedHeadingStyleA6">
    <w:name w:val="Numbered Heading Style A.6"/>
    <w:basedOn w:val="Nagwek6"/>
    <w:pPr>
      <w:numPr>
        <w:ilvl w:val="0"/>
        <w:numId w:val="0"/>
      </w:numPr>
      <w:spacing w:before="240" w:after="60"/>
    </w:pPr>
    <w:rPr>
      <w:rFonts w:eastAsia="Arial"/>
      <w:b w:val="0"/>
      <w:sz w:val="20"/>
      <w:szCs w:val="12"/>
      <w:lang w:eastAsia="ar-SA"/>
    </w:rPr>
  </w:style>
  <w:style w:type="paragraph" w:customStyle="1" w:styleId="NumberedHeadingStyleA7">
    <w:name w:val="Numbered Heading Style A.7"/>
    <w:basedOn w:val="Nagwek7"/>
    <w:pPr>
      <w:numPr>
        <w:ilvl w:val="0"/>
        <w:numId w:val="0"/>
      </w:numPr>
    </w:pPr>
    <w:rPr>
      <w:rFonts w:ascii="Arial" w:eastAsia="Arial" w:hAnsi="Arial" w:cs="Arial"/>
      <w:sz w:val="20"/>
      <w:szCs w:val="12"/>
      <w:lang w:eastAsia="ar-SA"/>
    </w:rPr>
  </w:style>
  <w:style w:type="paragraph" w:customStyle="1" w:styleId="NumberedHeadingStyleA8">
    <w:name w:val="Numbered Heading Style A.8"/>
    <w:basedOn w:val="Nagwek8"/>
    <w:rPr>
      <w:rFonts w:eastAsia="Arial"/>
      <w:sz w:val="18"/>
      <w:szCs w:val="12"/>
      <w:lang w:eastAsia="ar-SA"/>
    </w:rPr>
  </w:style>
  <w:style w:type="paragraph" w:customStyle="1" w:styleId="NumberedHeadingStyleA9">
    <w:name w:val="Numbered Heading Style A.9"/>
    <w:basedOn w:val="Nagwek9"/>
    <w:pPr>
      <w:numPr>
        <w:ilvl w:val="0"/>
        <w:numId w:val="0"/>
      </w:numPr>
      <w:ind w:left="3780"/>
    </w:pPr>
    <w:rPr>
      <w:i/>
      <w:sz w:val="18"/>
      <w:szCs w:val="12"/>
      <w:lang w:eastAsia="ar-SA"/>
    </w:rPr>
  </w:style>
  <w:style w:type="paragraph" w:customStyle="1" w:styleId="ZnakZnakZnakZnakZnakZnakZnak1ZnakZnakZnakZnakZnakZnakZnakZnakZnakZnakZnakZnakZnakZnak">
    <w:name w:val="Znak Znak Znak Znak Znak Znak Znak1 Znak Znak Znak Znak Znak Znak Znak Znak Znak Znak Znak Znak Znak Znak"/>
    <w:basedOn w:val="Normalny"/>
  </w:style>
  <w:style w:type="paragraph" w:customStyle="1" w:styleId="ZnakZnak1ZnakZnakZnakZnakZnakZnakZnakZnak">
    <w:name w:val="Znak Znak1 Znak Znak Znak Znak Znak Znak Znak Znak"/>
    <w:basedOn w:val="Normalny"/>
    <w:rPr>
      <w:lang w:val="en-US" w:eastAsia="en-US"/>
    </w:rPr>
  </w:style>
  <w:style w:type="paragraph" w:customStyle="1" w:styleId="ZnakZnakZnakZnakZnakZnakZnakZnakZnakZnak">
    <w:name w:val="Znak Znak Znak Znak Znak Znak Znak Znak Znak Znak"/>
    <w:basedOn w:val="Normalny"/>
  </w:style>
  <w:style w:type="paragraph" w:customStyle="1" w:styleId="ZnakZnakZnak1ZnakZnakZnakZnakZnakZnak">
    <w:name w:val="Znak Znak Znak1 Znak Znak Znak Znak Znak Znak"/>
    <w:basedOn w:val="Normalny"/>
  </w:style>
  <w:style w:type="paragraph" w:customStyle="1" w:styleId="ZnakZnakZnakZnakZnakZnakZnak1ZnakZnakZnakZnakZnakZnakZnakZnakZnakZnakZnakZnakZnak">
    <w:name w:val="Znak Znak Znak Znak Znak Znak Znak1 Znak Znak Znak Znak Znak Znak Znak Znak Znak Znak Znak Znak Znak"/>
    <w:basedOn w:val="Normalny"/>
  </w:style>
  <w:style w:type="paragraph" w:customStyle="1" w:styleId="ZnakZnakZnakZnakZnakZnak1">
    <w:name w:val="Znak Znak Znak Znak Znak Znak1"/>
    <w:basedOn w:val="Normalny"/>
    <w:rPr>
      <w:lang w:val="en-US" w:eastAsia="en-US"/>
    </w:rPr>
  </w:style>
  <w:style w:type="paragraph" w:customStyle="1" w:styleId="ZnakZnakZnak1">
    <w:name w:val="Znak Znak Znak1"/>
    <w:basedOn w:val="Normalny"/>
    <w:rPr>
      <w:lang w:val="en-US" w:eastAsia="en-US"/>
    </w:rPr>
  </w:style>
  <w:style w:type="paragraph" w:customStyle="1" w:styleId="ZnakZnakZnakZnakZnakZnakZnakZnakZnak1">
    <w:name w:val="Znak Znak Znak Znak Znak Znak Znak Znak Znak1"/>
    <w:basedOn w:val="Normalny"/>
    <w:pPr>
      <w:ind w:left="360" w:hanging="360"/>
    </w:pPr>
    <w:rPr>
      <w:lang w:val="en-US" w:eastAsia="en-US"/>
    </w:rPr>
  </w:style>
  <w:style w:type="paragraph" w:customStyle="1" w:styleId="ZnakZnak4ZnakZnakZnakZnakZnakZnakZnakZnakZnakZnakZnakZnak2">
    <w:name w:val="Znak Znak4 Znak Znak Znak Znak Znak Znak Znak Znak Znak Znak Znak Znak2"/>
    <w:basedOn w:val="Normalny"/>
    <w:rPr>
      <w:lang w:val="en-US" w:eastAsia="en-US"/>
    </w:rPr>
  </w:style>
  <w:style w:type="paragraph" w:customStyle="1" w:styleId="Stopkastronytytuowej">
    <w:name w:val="Stopka strony tytułowej"/>
    <w:basedOn w:val="Normalny"/>
    <w:pPr>
      <w:spacing w:after="294"/>
      <w:jc w:val="center"/>
    </w:pPr>
    <w:rPr>
      <w:rFonts w:ascii="Palatino Linotype" w:eastAsia="Palatino Linotype" w:hAnsi="Palatino Linotype" w:cs="Palatino Linotype"/>
      <w:sz w:val="21"/>
      <w:szCs w:val="21"/>
      <w:lang w:eastAsia="ar-SA"/>
    </w:rPr>
  </w:style>
  <w:style w:type="paragraph" w:customStyle="1" w:styleId="Nrstronatytuowawikszy">
    <w:name w:val="Nr strona tytułowa większy"/>
    <w:basedOn w:val="Normalny"/>
    <w:pPr>
      <w:spacing w:after="294" w:line="276" w:lineRule="auto"/>
      <w:jc w:val="both"/>
    </w:pPr>
    <w:rPr>
      <w:rFonts w:ascii="Palatino Linotype" w:eastAsia="Palatino Linotype" w:hAnsi="Palatino Linotype" w:cs="Palatino Linotype"/>
      <w:sz w:val="26"/>
      <w:szCs w:val="26"/>
      <w:lang w:eastAsia="ar-SA"/>
    </w:rPr>
  </w:style>
  <w:style w:type="paragraph" w:customStyle="1" w:styleId="A0E349F008B644AAB6A282E0D042D17E">
    <w:name w:val="A0E349F008B644AAB6A282E0D042D17E"/>
    <w:pPr>
      <w:suppressAutoHyphens/>
      <w:spacing w:after="200" w:line="276" w:lineRule="auto"/>
    </w:pPr>
    <w:rPr>
      <w:rFonts w:ascii="Calibri" w:eastAsia="Liberation Serif" w:hAnsi="Calibri" w:cs="Liberation Serif"/>
      <w:kern w:val="2"/>
      <w:sz w:val="22"/>
      <w:szCs w:val="22"/>
      <w:lang w:eastAsia="hi-IN" w:bidi="hi-IN"/>
    </w:rPr>
  </w:style>
  <w:style w:type="paragraph" w:customStyle="1" w:styleId="Pa3">
    <w:name w:val="Pa3"/>
    <w:basedOn w:val="Normalny"/>
    <w:pPr>
      <w:spacing w:line="241" w:lineRule="atLeast"/>
    </w:pPr>
    <w:rPr>
      <w:rFonts w:ascii="Geometric231EU" w:eastAsia="Geometric231EU" w:hAnsi="Geometric231EU" w:cs="Geometric231EU"/>
      <w:lang w:eastAsia="ar-SA"/>
    </w:rPr>
  </w:style>
  <w:style w:type="paragraph" w:customStyle="1" w:styleId="CommentSubject">
    <w:name w:val="Comment Subject"/>
    <w:pPr>
      <w:widowControl w:val="0"/>
      <w:suppressAutoHyphens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Stopkaakcydensu">
    <w:name w:val="Stopka akcydensu"/>
    <w:basedOn w:val="Normalny"/>
    <w:pPr>
      <w:widowControl w:val="0"/>
      <w:spacing w:after="160"/>
      <w:ind w:firstLine="340"/>
      <w:contextualSpacing/>
      <w:jc w:val="right"/>
      <w:textAlignment w:val="baseline"/>
    </w:pPr>
    <w:rPr>
      <w:rFonts w:ascii="Palatino Linotype" w:eastAsia="Palatino Linotype" w:hAnsi="Palatino Linotype" w:cs="Palatino Linotype"/>
      <w:sz w:val="16"/>
      <w:szCs w:val="16"/>
      <w:lang w:eastAsia="ar-SA"/>
    </w:rPr>
  </w:style>
  <w:style w:type="paragraph" w:customStyle="1" w:styleId="Miejsceidataakcydensu">
    <w:name w:val="Miejsce i data akcydensu"/>
    <w:basedOn w:val="Normalny"/>
    <w:pPr>
      <w:widowControl w:val="0"/>
      <w:spacing w:line="360" w:lineRule="atLeast"/>
      <w:jc w:val="right"/>
      <w:textAlignment w:val="baseline"/>
    </w:pPr>
  </w:style>
  <w:style w:type="paragraph" w:customStyle="1" w:styleId="Adresatakcydensu">
    <w:name w:val="Adresat akcydensu"/>
    <w:basedOn w:val="Normalny"/>
    <w:pPr>
      <w:widowControl w:val="0"/>
      <w:spacing w:before="480" w:line="360" w:lineRule="atLeast"/>
      <w:ind w:left="3969"/>
      <w:contextualSpacing/>
      <w:textAlignment w:val="baseline"/>
    </w:pPr>
    <w:rPr>
      <w:sz w:val="19"/>
    </w:rPr>
  </w:style>
  <w:style w:type="paragraph" w:customStyle="1" w:styleId="Zwrotpoegnalny1">
    <w:name w:val="Zwrot pożegnalny1"/>
    <w:basedOn w:val="Normalny"/>
    <w:pPr>
      <w:widowControl w:val="0"/>
      <w:spacing w:before="480"/>
      <w:ind w:left="3969"/>
      <w:contextualSpacing/>
      <w:textAlignment w:val="baseline"/>
    </w:pPr>
    <w:rPr>
      <w:sz w:val="19"/>
    </w:rPr>
  </w:style>
  <w:style w:type="paragraph" w:customStyle="1" w:styleId="Teksttabeli">
    <w:name w:val="Tekst tabeli"/>
    <w:basedOn w:val="Normalny"/>
    <w:pPr>
      <w:widowControl w:val="0"/>
      <w:spacing w:before="20" w:after="20"/>
      <w:textAlignment w:val="baseline"/>
    </w:pPr>
    <w:rPr>
      <w:rFonts w:ascii="Cambria" w:eastAsia="Cambria" w:hAnsi="Cambria" w:cs="Cambria"/>
      <w:sz w:val="18"/>
      <w:szCs w:val="16"/>
      <w:lang w:eastAsia="ar-SA"/>
    </w:rPr>
  </w:style>
  <w:style w:type="paragraph" w:customStyle="1" w:styleId="Znaksprawy">
    <w:name w:val="Znak sprawy"/>
    <w:pPr>
      <w:suppressAutoHyphens/>
      <w:spacing w:after="200" w:line="276" w:lineRule="auto"/>
      <w:contextualSpacing/>
    </w:pPr>
    <w:rPr>
      <w:rFonts w:ascii="Calibri" w:eastAsia="Liberation Serif" w:hAnsi="Calibri" w:cs="Liberation Serif"/>
      <w:kern w:val="2"/>
      <w:sz w:val="22"/>
      <w:szCs w:val="22"/>
      <w:lang w:eastAsia="hi-IN" w:bidi="hi-IN"/>
    </w:rPr>
  </w:style>
  <w:style w:type="paragraph" w:customStyle="1" w:styleId="Listanumeryczna">
    <w:name w:val="Lista numeryczna"/>
    <w:pPr>
      <w:widowControl w:val="0"/>
      <w:suppressAutoHyphens/>
      <w:spacing w:line="360" w:lineRule="atLeast"/>
      <w:ind w:left="720"/>
      <w:contextualSpacing/>
      <w:textAlignment w:val="baseline"/>
    </w:pPr>
    <w:rPr>
      <w:rFonts w:ascii="Calibri" w:eastAsia="Mangal" w:hAnsi="Calibri" w:cs="Liberation Serif"/>
      <w:kern w:val="2"/>
      <w:sz w:val="22"/>
      <w:szCs w:val="19"/>
      <w:lang w:eastAsia="hi-IN" w:bidi="hi-IN"/>
    </w:rPr>
  </w:style>
  <w:style w:type="paragraph" w:customStyle="1" w:styleId="Bibliografia1">
    <w:name w:val="Bibliografia1"/>
    <w:basedOn w:val="Normalny"/>
    <w:pPr>
      <w:widowControl w:val="0"/>
      <w:spacing w:line="360" w:lineRule="atLeast"/>
      <w:textAlignment w:val="baseline"/>
    </w:pPr>
  </w:style>
  <w:style w:type="paragraph" w:customStyle="1" w:styleId="Cytat1">
    <w:name w:val="Cytat1"/>
    <w:basedOn w:val="Normalny"/>
    <w:pPr>
      <w:widowControl w:val="0"/>
      <w:spacing w:before="200" w:after="160" w:line="360" w:lineRule="atLeast"/>
      <w:ind w:left="864" w:right="864"/>
      <w:jc w:val="center"/>
      <w:textAlignment w:val="baseline"/>
    </w:pPr>
    <w:rPr>
      <w:i/>
      <w:color w:val="404040"/>
    </w:rPr>
  </w:style>
  <w:style w:type="paragraph" w:customStyle="1" w:styleId="Tekstmakra1">
    <w:name w:val="Tekst makra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pacing w:line="276" w:lineRule="auto"/>
      <w:ind w:firstLine="425"/>
      <w:jc w:val="both"/>
    </w:pPr>
    <w:rPr>
      <w:rFonts w:ascii="Consolas" w:eastAsia="Liberation Serif" w:hAnsi="Consolas" w:cs="Liberation Serif"/>
      <w:kern w:val="2"/>
      <w:sz w:val="24"/>
      <w:szCs w:val="24"/>
      <w:lang w:eastAsia="hi-IN" w:bidi="hi-IN"/>
    </w:rPr>
  </w:style>
  <w:style w:type="paragraph" w:customStyle="1" w:styleId="Adreszwrotnynakopercie1">
    <w:name w:val="Adres zwrotny na kopercie1"/>
    <w:basedOn w:val="Normalny"/>
    <w:pPr>
      <w:widowControl w:val="0"/>
      <w:jc w:val="both"/>
      <w:textAlignment w:val="baseline"/>
    </w:pPr>
    <w:rPr>
      <w:rFonts w:ascii="Cambria" w:eastAsia="Cambria" w:hAnsi="Cambria" w:cs="Cambria"/>
      <w:sz w:val="20"/>
      <w:szCs w:val="20"/>
      <w:lang w:eastAsia="ar-SA"/>
    </w:rPr>
  </w:style>
  <w:style w:type="paragraph" w:customStyle="1" w:styleId="ZLITUSTzmustliter">
    <w:name w:val="Z_LIT/UST(§) – zm. ust. (§) literą"/>
    <w:basedOn w:val="Normalny"/>
    <w:pPr>
      <w:spacing w:line="360" w:lineRule="auto"/>
      <w:ind w:left="987" w:firstLine="510"/>
      <w:jc w:val="both"/>
    </w:pPr>
    <w:rPr>
      <w:rFonts w:ascii="Times" w:eastAsia="Times" w:hAnsi="Times" w:cs="Times"/>
      <w:bCs/>
      <w:szCs w:val="20"/>
      <w:lang w:eastAsia="ar-SA"/>
    </w:rPr>
  </w:style>
  <w:style w:type="paragraph" w:customStyle="1" w:styleId="ZTIRPKTzmpkttiret">
    <w:name w:val="Z_TIR/PKT – zm. pkt tiret"/>
    <w:basedOn w:val="Normalny"/>
    <w:pPr>
      <w:spacing w:line="360" w:lineRule="auto"/>
      <w:ind w:left="1893" w:hanging="510"/>
      <w:jc w:val="both"/>
    </w:pPr>
    <w:rPr>
      <w:rFonts w:ascii="Times" w:eastAsia="Times" w:hAnsi="Times" w:cs="Times"/>
      <w:bCs/>
      <w:szCs w:val="20"/>
      <w:lang w:eastAsia="ar-SA"/>
    </w:rPr>
  </w:style>
  <w:style w:type="paragraph" w:customStyle="1" w:styleId="ZARTzmartartykuempunktem">
    <w:name w:val="Z/ART(§) – zm. art. (§) artykułem (punktem)"/>
    <w:basedOn w:val="Normalny"/>
    <w:pPr>
      <w:spacing w:line="360" w:lineRule="auto"/>
      <w:ind w:left="510" w:firstLine="510"/>
      <w:jc w:val="both"/>
    </w:pPr>
    <w:rPr>
      <w:rFonts w:ascii="Times" w:eastAsia="Times" w:hAnsi="Times" w:cs="Times"/>
      <w:szCs w:val="20"/>
      <w:lang w:eastAsia="ar-SA"/>
    </w:rPr>
  </w:style>
  <w:style w:type="paragraph" w:customStyle="1" w:styleId="PKTpunkt">
    <w:name w:val="PKT – punkt"/>
    <w:pPr>
      <w:suppressAutoHyphens/>
      <w:spacing w:line="360" w:lineRule="auto"/>
      <w:ind w:left="510" w:hanging="510"/>
      <w:jc w:val="both"/>
    </w:pPr>
    <w:rPr>
      <w:rFonts w:ascii="Times" w:eastAsia="Liberation Serif" w:hAnsi="Times" w:cs="Liberation Serif"/>
      <w:bCs/>
      <w:kern w:val="2"/>
      <w:sz w:val="24"/>
      <w:szCs w:val="24"/>
      <w:lang w:eastAsia="hi-IN" w:bidi="hi-IN"/>
    </w:rPr>
  </w:style>
  <w:style w:type="paragraph" w:customStyle="1" w:styleId="ZLITLITwPKTzmlitwpktliter">
    <w:name w:val="Z_LIT/LIT_w_PKT – zm. lit. w pkt literą"/>
    <w:basedOn w:val="Normalny"/>
    <w:pPr>
      <w:spacing w:line="360" w:lineRule="auto"/>
      <w:ind w:left="1973" w:hanging="476"/>
      <w:jc w:val="both"/>
    </w:pPr>
    <w:rPr>
      <w:rFonts w:ascii="Times" w:eastAsia="Times" w:hAnsi="Times" w:cs="Times"/>
      <w:bCs/>
      <w:szCs w:val="20"/>
      <w:lang w:eastAsia="ar-SA"/>
    </w:rPr>
  </w:style>
  <w:style w:type="paragraph" w:customStyle="1" w:styleId="ZLITwPKTzmlitwpktartykuempunktem">
    <w:name w:val="Z/LIT_w_PKT – zm. lit. w pkt artykułem (punktem)"/>
    <w:basedOn w:val="Normalny"/>
    <w:pPr>
      <w:spacing w:line="360" w:lineRule="auto"/>
      <w:ind w:left="1497" w:hanging="476"/>
      <w:jc w:val="both"/>
    </w:pPr>
    <w:rPr>
      <w:rFonts w:ascii="Times" w:eastAsia="Times" w:hAnsi="Times" w:cs="Times"/>
      <w:bCs/>
      <w:szCs w:val="20"/>
      <w:lang w:eastAsia="ar-SA"/>
    </w:rPr>
  </w:style>
  <w:style w:type="paragraph" w:customStyle="1" w:styleId="p1">
    <w:name w:val="p1"/>
    <w:basedOn w:val="Normalny"/>
    <w:pPr>
      <w:spacing w:before="280" w:after="280"/>
    </w:pPr>
  </w:style>
  <w:style w:type="paragraph" w:customStyle="1" w:styleId="Tekstpodstawowy2110">
    <w:name w:val="Tekst podstawowy 211"/>
    <w:basedOn w:val="Normalny"/>
    <w:pPr>
      <w:widowControl w:val="0"/>
      <w:ind w:left="284"/>
      <w:jc w:val="both"/>
      <w:textAlignment w:val="baseline"/>
    </w:pPr>
    <w:rPr>
      <w:rFonts w:ascii="Arial" w:eastAsia="Arial" w:hAnsi="Arial" w:cs="Arial"/>
      <w:szCs w:val="20"/>
      <w:lang w:eastAsia="ar-SA"/>
    </w:rPr>
  </w:style>
  <w:style w:type="paragraph" w:customStyle="1" w:styleId="10">
    <w:name w:val="1."/>
    <w:basedOn w:val="Normalny"/>
    <w:pPr>
      <w:tabs>
        <w:tab w:val="center" w:pos="4536"/>
        <w:tab w:val="right" w:pos="9072"/>
      </w:tabs>
      <w:spacing w:line="258" w:lineRule="atLeast"/>
      <w:ind w:left="227" w:hanging="227"/>
      <w:jc w:val="both"/>
    </w:pPr>
    <w:rPr>
      <w:sz w:val="19"/>
      <w:lang w:eastAsia="ar-SA"/>
    </w:rPr>
  </w:style>
  <w:style w:type="paragraph" w:customStyle="1" w:styleId="BodyText24">
    <w:name w:val="Body Text 24"/>
    <w:basedOn w:val="Normalny"/>
    <w:pPr>
      <w:widowControl w:val="0"/>
      <w:ind w:left="360"/>
      <w:textAlignment w:val="baseline"/>
    </w:pPr>
    <w:rPr>
      <w:sz w:val="28"/>
    </w:rPr>
  </w:style>
  <w:style w:type="paragraph" w:customStyle="1" w:styleId="LucaCash">
    <w:name w:val="Luca&amp;Cash"/>
    <w:basedOn w:val="Normalny"/>
    <w:pPr>
      <w:spacing w:line="360" w:lineRule="auto"/>
    </w:pPr>
    <w:rPr>
      <w:rFonts w:ascii="Arial Narrow" w:eastAsia="Arial Narrow" w:hAnsi="Arial Narrow" w:cs="Arial Narrow"/>
      <w:szCs w:val="20"/>
      <w:lang w:eastAsia="ar-SA"/>
    </w:rPr>
  </w:style>
  <w:style w:type="paragraph" w:customStyle="1" w:styleId="Podpise-mail1">
    <w:name w:val="Podpis e-mail1"/>
    <w:basedOn w:val="Normalny"/>
  </w:style>
  <w:style w:type="paragraph" w:customStyle="1" w:styleId="BodyText23">
    <w:name w:val="Body Text 23"/>
    <w:basedOn w:val="Normalny"/>
    <w:pPr>
      <w:jc w:val="both"/>
    </w:pPr>
    <w:rPr>
      <w:sz w:val="20"/>
    </w:rPr>
  </w:style>
  <w:style w:type="paragraph" w:customStyle="1" w:styleId="Tekstpodstawowy1">
    <w:name w:val="Tekst podstawowy1"/>
    <w:pPr>
      <w:suppressAutoHyphens/>
    </w:pPr>
    <w:rPr>
      <w:rFonts w:ascii="Arial" w:eastAsia="Liberation Serif" w:hAnsi="Arial" w:cs="Liberation Serif"/>
      <w:color w:val="000000"/>
      <w:kern w:val="2"/>
      <w:sz w:val="24"/>
      <w:szCs w:val="24"/>
      <w:lang w:val="en-US" w:eastAsia="hi-IN" w:bidi="hi-IN"/>
    </w:rPr>
  </w:style>
  <w:style w:type="paragraph" w:customStyle="1" w:styleId="Style3">
    <w:name w:val="Style3"/>
    <w:basedOn w:val="Normalny"/>
    <w:pPr>
      <w:widowControl w:val="0"/>
      <w:spacing w:line="274" w:lineRule="exact"/>
      <w:jc w:val="both"/>
    </w:pPr>
    <w:rPr>
      <w:rFonts w:ascii="Arial" w:eastAsia="Arial" w:hAnsi="Arial" w:cs="Arial"/>
      <w:lang w:eastAsia="ar-SA"/>
    </w:rPr>
  </w:style>
  <w:style w:type="paragraph" w:customStyle="1" w:styleId="Style100">
    <w:name w:val="Style10"/>
    <w:basedOn w:val="Normalny"/>
    <w:pPr>
      <w:widowControl w:val="0"/>
      <w:spacing w:line="388" w:lineRule="exact"/>
      <w:ind w:hanging="348"/>
      <w:jc w:val="both"/>
    </w:pPr>
    <w:rPr>
      <w:rFonts w:ascii="Georgia" w:eastAsia="Georgia" w:hAnsi="Georgia" w:cs="Georgia"/>
      <w:lang w:eastAsia="ar-SA"/>
    </w:rPr>
  </w:style>
  <w:style w:type="paragraph" w:customStyle="1" w:styleId="Style7">
    <w:name w:val="Style7"/>
    <w:basedOn w:val="Normalny"/>
    <w:pPr>
      <w:widowControl w:val="0"/>
    </w:pPr>
    <w:rPr>
      <w:rFonts w:ascii="Georgia" w:eastAsia="Georgia" w:hAnsi="Georgia" w:cs="Georgia"/>
      <w:lang w:eastAsia="ar-SA"/>
    </w:rPr>
  </w:style>
  <w:style w:type="paragraph" w:customStyle="1" w:styleId="Style16">
    <w:name w:val="Style16"/>
    <w:basedOn w:val="Normalny"/>
    <w:pPr>
      <w:widowControl w:val="0"/>
      <w:spacing w:line="387" w:lineRule="exact"/>
      <w:ind w:hanging="687"/>
      <w:jc w:val="both"/>
    </w:pPr>
    <w:rPr>
      <w:rFonts w:ascii="Georgia" w:eastAsia="Georgia" w:hAnsi="Georgia" w:cs="Georgia"/>
      <w:lang w:eastAsia="ar-SA"/>
    </w:rPr>
  </w:style>
  <w:style w:type="paragraph" w:customStyle="1" w:styleId="tekst">
    <w:name w:val="tekst"/>
    <w:basedOn w:val="Normalny"/>
    <w:pPr>
      <w:spacing w:before="60" w:after="60"/>
      <w:jc w:val="both"/>
    </w:pPr>
    <w:rPr>
      <w:sz w:val="20"/>
    </w:rPr>
  </w:style>
  <w:style w:type="paragraph" w:customStyle="1" w:styleId="FR1">
    <w:name w:val="FR1"/>
    <w:pPr>
      <w:widowControl w:val="0"/>
      <w:suppressAutoHyphens/>
      <w:spacing w:line="300" w:lineRule="auto"/>
    </w:pPr>
    <w:rPr>
      <w:rFonts w:ascii="Liberation Serif" w:eastAsia="Liberation Serif" w:hAnsi="Liberation Serif" w:cs="Liberation Serif"/>
      <w:kern w:val="2"/>
      <w:sz w:val="22"/>
      <w:szCs w:val="22"/>
      <w:lang w:eastAsia="hi-IN" w:bidi="hi-IN"/>
    </w:rPr>
  </w:style>
  <w:style w:type="paragraph" w:customStyle="1" w:styleId="Style13">
    <w:name w:val="Style13"/>
    <w:basedOn w:val="Normalny"/>
    <w:pPr>
      <w:widowControl w:val="0"/>
      <w:jc w:val="both"/>
    </w:pPr>
  </w:style>
  <w:style w:type="paragraph" w:customStyle="1" w:styleId="Style4">
    <w:name w:val="Style4"/>
    <w:basedOn w:val="Normalny"/>
    <w:pPr>
      <w:widowControl w:val="0"/>
      <w:spacing w:line="276" w:lineRule="exact"/>
      <w:ind w:firstLine="187"/>
      <w:jc w:val="both"/>
    </w:pPr>
  </w:style>
  <w:style w:type="paragraph" w:customStyle="1" w:styleId="Style19">
    <w:name w:val="Style19"/>
    <w:basedOn w:val="Normalny"/>
    <w:pPr>
      <w:widowControl w:val="0"/>
      <w:spacing w:line="275" w:lineRule="exact"/>
      <w:ind w:hanging="365"/>
      <w:jc w:val="both"/>
    </w:pPr>
  </w:style>
  <w:style w:type="paragraph" w:customStyle="1" w:styleId="CM43">
    <w:name w:val="CM43"/>
    <w:pPr>
      <w:widowControl w:val="0"/>
      <w:suppressAutoHyphens/>
      <w:spacing w:after="275"/>
      <w:ind w:firstLine="708"/>
      <w:jc w:val="both"/>
    </w:pPr>
    <w:rPr>
      <w:rFonts w:eastAsia="Mangal" w:cs="Liberation Serif"/>
      <w:b/>
      <w:bCs/>
      <w:color w:val="00000A"/>
      <w:kern w:val="2"/>
      <w:sz w:val="24"/>
      <w:szCs w:val="24"/>
      <w:lang w:eastAsia="hi-IN" w:bidi="hi-IN"/>
    </w:rPr>
  </w:style>
  <w:style w:type="paragraph" w:customStyle="1" w:styleId="CM2">
    <w:name w:val="CM2"/>
    <w:pPr>
      <w:widowControl w:val="0"/>
      <w:suppressAutoHyphens/>
      <w:spacing w:line="276" w:lineRule="atLeast"/>
      <w:ind w:firstLine="708"/>
      <w:jc w:val="both"/>
    </w:pPr>
    <w:rPr>
      <w:rFonts w:eastAsia="Mangal" w:cs="Liberation Serif"/>
      <w:b/>
      <w:bCs/>
      <w:color w:val="00000A"/>
      <w:kern w:val="2"/>
      <w:sz w:val="24"/>
      <w:szCs w:val="24"/>
      <w:lang w:eastAsia="hi-IN" w:bidi="hi-IN"/>
    </w:rPr>
  </w:style>
  <w:style w:type="paragraph" w:customStyle="1" w:styleId="CM44">
    <w:name w:val="CM44"/>
    <w:pPr>
      <w:widowControl w:val="0"/>
      <w:suppressAutoHyphens/>
      <w:spacing w:after="198"/>
      <w:ind w:firstLine="708"/>
      <w:jc w:val="both"/>
    </w:pPr>
    <w:rPr>
      <w:rFonts w:eastAsia="Mangal" w:cs="Liberation Serif"/>
      <w:b/>
      <w:bCs/>
      <w:color w:val="00000A"/>
      <w:kern w:val="2"/>
      <w:sz w:val="24"/>
      <w:szCs w:val="24"/>
      <w:lang w:eastAsia="hi-IN" w:bidi="hi-IN"/>
    </w:rPr>
  </w:style>
  <w:style w:type="paragraph" w:customStyle="1" w:styleId="CM45">
    <w:name w:val="CM45"/>
    <w:pPr>
      <w:widowControl w:val="0"/>
      <w:suppressAutoHyphens/>
      <w:spacing w:after="115"/>
      <w:ind w:firstLine="708"/>
      <w:jc w:val="both"/>
    </w:pPr>
    <w:rPr>
      <w:rFonts w:eastAsia="Mangal" w:cs="Liberation Serif"/>
      <w:b/>
      <w:bCs/>
      <w:color w:val="00000A"/>
      <w:kern w:val="2"/>
      <w:sz w:val="24"/>
      <w:szCs w:val="24"/>
      <w:lang w:eastAsia="hi-IN" w:bidi="hi-IN"/>
    </w:rPr>
  </w:style>
  <w:style w:type="paragraph" w:customStyle="1" w:styleId="CM6">
    <w:name w:val="CM6"/>
    <w:pPr>
      <w:widowControl w:val="0"/>
      <w:suppressAutoHyphens/>
      <w:ind w:firstLine="708"/>
      <w:jc w:val="both"/>
    </w:pPr>
    <w:rPr>
      <w:rFonts w:eastAsia="Mangal" w:cs="Liberation Serif"/>
      <w:b/>
      <w:bCs/>
      <w:color w:val="00000A"/>
      <w:kern w:val="2"/>
      <w:sz w:val="24"/>
      <w:szCs w:val="24"/>
      <w:lang w:eastAsia="hi-IN" w:bidi="hi-IN"/>
    </w:rPr>
  </w:style>
  <w:style w:type="paragraph" w:customStyle="1" w:styleId="CM7">
    <w:name w:val="CM7"/>
    <w:pPr>
      <w:widowControl w:val="0"/>
      <w:suppressAutoHyphens/>
      <w:spacing w:line="273" w:lineRule="atLeast"/>
      <w:ind w:firstLine="708"/>
      <w:jc w:val="both"/>
    </w:pPr>
    <w:rPr>
      <w:rFonts w:eastAsia="Mangal" w:cs="Liberation Serif"/>
      <w:b/>
      <w:bCs/>
      <w:color w:val="00000A"/>
      <w:kern w:val="2"/>
      <w:sz w:val="24"/>
      <w:szCs w:val="24"/>
      <w:lang w:eastAsia="hi-IN" w:bidi="hi-IN"/>
    </w:rPr>
  </w:style>
  <w:style w:type="paragraph" w:customStyle="1" w:styleId="CM11">
    <w:name w:val="CM11"/>
    <w:pPr>
      <w:widowControl w:val="0"/>
      <w:suppressAutoHyphens/>
      <w:spacing w:line="276" w:lineRule="atLeast"/>
      <w:ind w:firstLine="708"/>
      <w:jc w:val="both"/>
    </w:pPr>
    <w:rPr>
      <w:rFonts w:eastAsia="Mangal" w:cs="Liberation Serif"/>
      <w:b/>
      <w:bCs/>
      <w:color w:val="00000A"/>
      <w:kern w:val="2"/>
      <w:sz w:val="24"/>
      <w:szCs w:val="24"/>
      <w:lang w:eastAsia="hi-IN" w:bidi="hi-IN"/>
    </w:rPr>
  </w:style>
  <w:style w:type="paragraph" w:customStyle="1" w:styleId="CM39">
    <w:name w:val="CM39"/>
    <w:pPr>
      <w:widowControl w:val="0"/>
      <w:suppressAutoHyphens/>
      <w:spacing w:line="276" w:lineRule="atLeast"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Bezodstpw10">
    <w:name w:val="Bez odstępów1"/>
    <w:pPr>
      <w:suppressAutoHyphens/>
    </w:pPr>
    <w:rPr>
      <w:rFonts w:ascii="Liberation Serif" w:eastAsia="Liberation Serif" w:hAnsi="Liberation Serif" w:cs="Liberation Serif"/>
      <w:kern w:val="2"/>
      <w:sz w:val="24"/>
      <w:szCs w:val="24"/>
      <w:lang w:eastAsia="hi-IN" w:bidi="hi-IN"/>
    </w:rPr>
  </w:style>
  <w:style w:type="paragraph" w:customStyle="1" w:styleId="CM3">
    <w:name w:val="CM3"/>
    <w:pPr>
      <w:widowControl w:val="0"/>
      <w:suppressAutoHyphens/>
      <w:spacing w:line="253" w:lineRule="atLeast"/>
    </w:pPr>
    <w:rPr>
      <w:rFonts w:ascii="Arial" w:eastAsia="Mangal" w:hAnsi="Arial" w:cs="Liberation Serif"/>
      <w:color w:val="00000A"/>
      <w:kern w:val="2"/>
      <w:sz w:val="24"/>
      <w:szCs w:val="24"/>
      <w:lang w:eastAsia="hi-IN" w:bidi="hi-IN"/>
    </w:rPr>
  </w:style>
  <w:style w:type="paragraph" w:customStyle="1" w:styleId="CM5">
    <w:name w:val="CM5"/>
    <w:pPr>
      <w:widowControl w:val="0"/>
      <w:suppressAutoHyphens/>
      <w:spacing w:line="256" w:lineRule="atLeast"/>
    </w:pPr>
    <w:rPr>
      <w:rFonts w:ascii="Arial" w:eastAsia="Mangal" w:hAnsi="Arial" w:cs="Liberation Serif"/>
      <w:color w:val="00000A"/>
      <w:kern w:val="2"/>
      <w:sz w:val="24"/>
      <w:szCs w:val="24"/>
      <w:lang w:eastAsia="hi-IN" w:bidi="hi-IN"/>
    </w:rPr>
  </w:style>
  <w:style w:type="paragraph" w:customStyle="1" w:styleId="CM8">
    <w:name w:val="CM8"/>
    <w:pPr>
      <w:widowControl w:val="0"/>
      <w:suppressAutoHyphens/>
      <w:spacing w:line="253" w:lineRule="atLeast"/>
    </w:pPr>
    <w:rPr>
      <w:rFonts w:ascii="Arial" w:eastAsia="Mangal" w:hAnsi="Arial" w:cs="Liberation Serif"/>
      <w:color w:val="00000A"/>
      <w:kern w:val="2"/>
      <w:sz w:val="24"/>
      <w:szCs w:val="24"/>
      <w:lang w:eastAsia="hi-IN" w:bidi="hi-IN"/>
    </w:rPr>
  </w:style>
  <w:style w:type="paragraph" w:customStyle="1" w:styleId="CM9">
    <w:name w:val="CM9"/>
    <w:pPr>
      <w:widowControl w:val="0"/>
      <w:suppressAutoHyphens/>
      <w:spacing w:line="253" w:lineRule="atLeast"/>
    </w:pPr>
    <w:rPr>
      <w:rFonts w:ascii="Arial" w:eastAsia="Mangal" w:hAnsi="Arial" w:cs="Liberation Serif"/>
      <w:color w:val="00000A"/>
      <w:kern w:val="2"/>
      <w:sz w:val="24"/>
      <w:szCs w:val="24"/>
      <w:lang w:eastAsia="hi-IN" w:bidi="hi-IN"/>
    </w:rPr>
  </w:style>
  <w:style w:type="paragraph" w:customStyle="1" w:styleId="CM10">
    <w:name w:val="CM10"/>
    <w:pPr>
      <w:widowControl w:val="0"/>
      <w:suppressAutoHyphens/>
      <w:spacing w:line="253" w:lineRule="atLeast"/>
    </w:pPr>
    <w:rPr>
      <w:rFonts w:ascii="Arial" w:eastAsia="Mangal" w:hAnsi="Arial" w:cs="Liberation Serif"/>
      <w:color w:val="00000A"/>
      <w:kern w:val="2"/>
      <w:sz w:val="24"/>
      <w:szCs w:val="24"/>
      <w:lang w:eastAsia="hi-IN" w:bidi="hi-IN"/>
    </w:rPr>
  </w:style>
  <w:style w:type="paragraph" w:customStyle="1" w:styleId="CM12">
    <w:name w:val="CM12"/>
    <w:pPr>
      <w:widowControl w:val="0"/>
      <w:suppressAutoHyphens/>
      <w:spacing w:line="253" w:lineRule="atLeast"/>
    </w:pPr>
    <w:rPr>
      <w:rFonts w:ascii="Arial" w:eastAsia="Mangal" w:hAnsi="Arial" w:cs="Liberation Serif"/>
      <w:color w:val="00000A"/>
      <w:kern w:val="2"/>
      <w:sz w:val="24"/>
      <w:szCs w:val="24"/>
      <w:lang w:eastAsia="hi-IN" w:bidi="hi-IN"/>
    </w:rPr>
  </w:style>
  <w:style w:type="paragraph" w:customStyle="1" w:styleId="CM19">
    <w:name w:val="CM19"/>
    <w:pPr>
      <w:widowControl w:val="0"/>
      <w:suppressAutoHyphens/>
      <w:spacing w:after="255"/>
    </w:pPr>
    <w:rPr>
      <w:rFonts w:ascii="Arial" w:eastAsia="Mangal" w:hAnsi="Arial" w:cs="Liberation Serif"/>
      <w:color w:val="00000A"/>
      <w:kern w:val="2"/>
      <w:sz w:val="24"/>
      <w:szCs w:val="24"/>
      <w:lang w:eastAsia="hi-IN" w:bidi="hi-IN"/>
    </w:rPr>
  </w:style>
  <w:style w:type="paragraph" w:customStyle="1" w:styleId="CM1">
    <w:name w:val="CM1"/>
    <w:pPr>
      <w:widowControl w:val="0"/>
      <w:suppressAutoHyphens/>
      <w:spacing w:line="276" w:lineRule="atLeast"/>
    </w:pPr>
    <w:rPr>
      <w:rFonts w:eastAsia="Mangal" w:cs="Liberation Serif"/>
      <w:color w:val="00000A"/>
      <w:kern w:val="2"/>
      <w:sz w:val="24"/>
      <w:szCs w:val="24"/>
      <w:lang w:eastAsia="hi-IN" w:bidi="hi-IN"/>
    </w:rPr>
  </w:style>
  <w:style w:type="paragraph" w:customStyle="1" w:styleId="Piotr1-5">
    <w:name w:val="Piotr1-5"/>
    <w:basedOn w:val="Normalny"/>
    <w:pPr>
      <w:spacing w:before="60" w:after="60" w:line="360" w:lineRule="auto"/>
      <w:ind w:firstLine="709"/>
      <w:jc w:val="both"/>
    </w:pPr>
    <w:rPr>
      <w:i/>
    </w:rPr>
  </w:style>
  <w:style w:type="paragraph" w:customStyle="1" w:styleId="Tekstpodstawowywcity211">
    <w:name w:val="Tekst podstawowy wcięty 211"/>
    <w:basedOn w:val="Normalny"/>
    <w:pPr>
      <w:ind w:left="284"/>
      <w:jc w:val="both"/>
    </w:pPr>
    <w:rPr>
      <w:sz w:val="22"/>
    </w:rPr>
  </w:style>
  <w:style w:type="paragraph" w:customStyle="1" w:styleId="StandardowyStandardowy1">
    <w:name w:val="Standardowy.Standardowy1"/>
    <w:pPr>
      <w:suppressAutoHyphens/>
    </w:pPr>
    <w:rPr>
      <w:rFonts w:ascii="Liberation Serif" w:eastAsia="Liberation Serif" w:hAnsi="Liberation Serif" w:cs="Liberation Serif"/>
      <w:kern w:val="2"/>
      <w:sz w:val="24"/>
      <w:szCs w:val="24"/>
      <w:lang w:eastAsia="hi-IN" w:bidi="hi-IN"/>
    </w:rPr>
  </w:style>
  <w:style w:type="paragraph" w:customStyle="1" w:styleId="bodytext3">
    <w:name w:val="bodytext3"/>
    <w:basedOn w:val="Normalny"/>
    <w:pPr>
      <w:spacing w:line="360" w:lineRule="auto"/>
      <w:jc w:val="both"/>
    </w:pPr>
    <w:rPr>
      <w:rFonts w:ascii="Arial" w:eastAsia="Arial" w:hAnsi="Arial" w:cs="Arial"/>
      <w:lang w:eastAsia="ar-SA"/>
    </w:rPr>
  </w:style>
  <w:style w:type="paragraph" w:customStyle="1" w:styleId="ZnakZnak9ZnakZnakZnakZnakZnakZnakZnakZnak">
    <w:name w:val="Znak Znak9 Znak Znak Znak Znak Znak Znak Znak Znak"/>
    <w:basedOn w:val="Normalny"/>
  </w:style>
  <w:style w:type="paragraph" w:customStyle="1" w:styleId="TreSIWZ">
    <w:name w:val="Treść SIWZ"/>
    <w:basedOn w:val="Normalny"/>
    <w:pPr>
      <w:widowControl w:val="0"/>
      <w:spacing w:before="60" w:line="300" w:lineRule="auto"/>
      <w:ind w:left="567"/>
      <w:jc w:val="both"/>
    </w:pPr>
    <w:rPr>
      <w:rFonts w:ascii="Arial" w:eastAsia="Arial" w:hAnsi="Arial" w:cs="Arial"/>
      <w:color w:val="000000"/>
      <w:lang w:eastAsia="ar-SA"/>
    </w:rPr>
  </w:style>
  <w:style w:type="paragraph" w:customStyle="1" w:styleId="xl19">
    <w:name w:val="xl1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customStyle="1" w:styleId="xl20">
    <w:name w:val="xl20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customStyle="1" w:styleId="xl21">
    <w:name w:val="xl21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/>
      <w:b/>
      <w:bCs/>
      <w:lang w:eastAsia="ar-SA"/>
    </w:rPr>
  </w:style>
  <w:style w:type="paragraph" w:customStyle="1" w:styleId="xl22">
    <w:name w:val="xl22"/>
    <w:basedOn w:val="Normalny"/>
    <w:pPr>
      <w:spacing w:before="280" w:after="280"/>
    </w:pPr>
    <w:rPr>
      <w:rFonts w:eastAsia="Arial Unicode MS"/>
      <w:b/>
      <w:bCs/>
      <w:sz w:val="32"/>
      <w:szCs w:val="32"/>
      <w:lang w:eastAsia="ar-SA"/>
    </w:rPr>
  </w:style>
  <w:style w:type="paragraph" w:customStyle="1" w:styleId="xl23">
    <w:name w:val="xl23"/>
    <w:basedOn w:val="Normalny"/>
    <w:pPr>
      <w:spacing w:before="280" w:after="280"/>
    </w:pPr>
    <w:rPr>
      <w:rFonts w:ascii="Arial Unicode MS" w:eastAsia="Arial Unicode MS" w:hAnsi="Arial Unicode MS" w:cs="Arial Unicode MS"/>
      <w:lang w:eastAsia="ar-SA"/>
    </w:rPr>
  </w:style>
  <w:style w:type="paragraph" w:customStyle="1" w:styleId="xl24">
    <w:name w:val="xl2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/>
      <w:b/>
      <w:bCs/>
      <w:lang w:eastAsia="ar-SA"/>
    </w:rPr>
  </w:style>
  <w:style w:type="paragraph" w:customStyle="1" w:styleId="xl25">
    <w:name w:val="xl25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/>
      <w:b/>
      <w:bCs/>
      <w:lang w:eastAsia="ar-SA"/>
    </w:rPr>
  </w:style>
  <w:style w:type="paragraph" w:customStyle="1" w:styleId="xl26">
    <w:name w:val="xl2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eastAsia="Arial Unicode MS"/>
      <w:b/>
      <w:bCs/>
      <w:lang w:eastAsia="ar-SA"/>
    </w:rPr>
  </w:style>
  <w:style w:type="paragraph" w:customStyle="1" w:styleId="xl27">
    <w:name w:val="xl27"/>
    <w:basedOn w:val="Normalny"/>
    <w:pPr>
      <w:spacing w:before="280" w:after="280"/>
    </w:pPr>
    <w:rPr>
      <w:rFonts w:ascii="Comic Sans MS" w:eastAsia="Comic Sans MS" w:hAnsi="Comic Sans MS" w:cs="Comic Sans MS"/>
      <w:b/>
      <w:bCs/>
      <w:sz w:val="16"/>
      <w:szCs w:val="16"/>
      <w:lang w:eastAsia="ar-SA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omic Sans MS" w:eastAsia="Comic Sans MS" w:hAnsi="Comic Sans MS" w:cs="Comic Sans MS"/>
      <w:sz w:val="16"/>
      <w:szCs w:val="16"/>
      <w:lang w:eastAsia="ar-SA"/>
    </w:rPr>
  </w:style>
  <w:style w:type="paragraph" w:customStyle="1" w:styleId="xl29">
    <w:name w:val="xl2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omic Sans MS" w:eastAsia="Comic Sans MS" w:hAnsi="Comic Sans MS" w:cs="Comic Sans MS"/>
      <w:sz w:val="16"/>
      <w:szCs w:val="16"/>
      <w:lang w:eastAsia="ar-SA"/>
    </w:rPr>
  </w:style>
  <w:style w:type="paragraph" w:customStyle="1" w:styleId="xl30">
    <w:name w:val="xl30"/>
    <w:basedOn w:val="Normalny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top"/>
    </w:pPr>
    <w:rPr>
      <w:rFonts w:ascii="Comic Sans MS" w:eastAsia="Comic Sans MS" w:hAnsi="Comic Sans MS" w:cs="Comic Sans MS"/>
      <w:sz w:val="16"/>
      <w:szCs w:val="16"/>
      <w:lang w:eastAsia="ar-SA"/>
    </w:rPr>
  </w:style>
  <w:style w:type="paragraph" w:customStyle="1" w:styleId="xl31">
    <w:name w:val="xl31"/>
    <w:basedOn w:val="Normalny"/>
    <w:pPr>
      <w:spacing w:before="280" w:after="280"/>
      <w:jc w:val="center"/>
      <w:textAlignment w:val="top"/>
    </w:pPr>
    <w:rPr>
      <w:rFonts w:ascii="Comic Sans MS" w:eastAsia="Comic Sans MS" w:hAnsi="Comic Sans MS" w:cs="Comic Sans MS"/>
      <w:b/>
      <w:bCs/>
      <w:sz w:val="16"/>
      <w:szCs w:val="16"/>
      <w:lang w:eastAsia="ar-SA"/>
    </w:rPr>
  </w:style>
  <w:style w:type="paragraph" w:customStyle="1" w:styleId="xl43">
    <w:name w:val="xl4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StylNagwek2Pogrubienie">
    <w:name w:val="Styl Nagłówek 2 + Pogrubienie"/>
    <w:basedOn w:val="Nagwek2"/>
    <w:pPr>
      <w:numPr>
        <w:ilvl w:val="0"/>
        <w:numId w:val="0"/>
      </w:numPr>
      <w:tabs>
        <w:tab w:val="left" w:pos="360"/>
        <w:tab w:val="left" w:pos="567"/>
      </w:tabs>
      <w:suppressAutoHyphens w:val="0"/>
      <w:spacing w:before="240" w:after="240"/>
    </w:pPr>
    <w:rPr>
      <w:i/>
      <w:sz w:val="20"/>
      <w:u w:val="single"/>
    </w:rPr>
  </w:style>
  <w:style w:type="paragraph" w:customStyle="1" w:styleId="punkt">
    <w:name w:val="punkt"/>
    <w:pPr>
      <w:widowControl w:val="0"/>
      <w:tabs>
        <w:tab w:val="left" w:pos="360"/>
      </w:tabs>
      <w:ind w:left="360" w:hanging="360"/>
    </w:pPr>
    <w:rPr>
      <w:rFonts w:eastAsia="Mangal" w:cs="Liberation Serif"/>
      <w:color w:val="000000"/>
      <w:kern w:val="2"/>
      <w:sz w:val="32"/>
      <w:szCs w:val="22"/>
      <w:lang w:eastAsia="hi-IN" w:bidi="hi-IN"/>
    </w:rPr>
  </w:style>
  <w:style w:type="paragraph" w:customStyle="1" w:styleId="pismo">
    <w:name w:val="pismo"/>
    <w:basedOn w:val="Normalny"/>
    <w:pPr>
      <w:suppressAutoHyphens w:val="0"/>
      <w:textAlignment w:val="baseline"/>
    </w:pPr>
    <w:rPr>
      <w:sz w:val="20"/>
    </w:rPr>
  </w:style>
  <w:style w:type="paragraph" w:customStyle="1" w:styleId="scleg">
    <w:name w:val="scleg"/>
    <w:basedOn w:val="Normalny"/>
    <w:pPr>
      <w:suppressAutoHyphens w:val="0"/>
      <w:spacing w:before="120"/>
      <w:ind w:left="120"/>
      <w:jc w:val="center"/>
    </w:pPr>
    <w:rPr>
      <w:b/>
    </w:rPr>
  </w:style>
  <w:style w:type="paragraph" w:customStyle="1" w:styleId="FR2">
    <w:name w:val="FR2"/>
    <w:pPr>
      <w:widowControl w:val="0"/>
      <w:suppressAutoHyphens/>
      <w:spacing w:before="680"/>
      <w:jc w:val="both"/>
    </w:pPr>
    <w:rPr>
      <w:rFonts w:ascii="Arial" w:eastAsia="Liberation Serif" w:hAnsi="Arial" w:cs="Liberation Serif"/>
      <w:b/>
      <w:bCs/>
      <w:kern w:val="2"/>
      <w:sz w:val="56"/>
      <w:szCs w:val="56"/>
      <w:lang w:eastAsia="hi-IN" w:bidi="hi-IN"/>
    </w:rPr>
  </w:style>
  <w:style w:type="paragraph" w:customStyle="1" w:styleId="xl32">
    <w:name w:val="xl32"/>
    <w:basedOn w:val="Normalny"/>
    <w:pPr>
      <w:suppressAutoHyphens w:val="0"/>
      <w:spacing w:before="280" w:after="280"/>
      <w:jc w:val="center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33">
    <w:name w:val="xl3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34">
    <w:name w:val="xl3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eastAsia="Arial" w:hAnsi="Arial" w:cs="Arial"/>
      <w:b/>
      <w:bCs/>
      <w:lang w:eastAsia="ar-SA"/>
    </w:rPr>
  </w:style>
  <w:style w:type="paragraph" w:customStyle="1" w:styleId="xl35">
    <w:name w:val="xl3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eastAsia="Arial" w:hAnsi="Arial" w:cs="Arial"/>
      <w:lang w:eastAsia="ar-SA"/>
    </w:rPr>
  </w:style>
  <w:style w:type="paragraph" w:customStyle="1" w:styleId="xl37">
    <w:name w:val="xl3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Arial" w:eastAsia="Arial" w:hAnsi="Arial" w:cs="Arial"/>
      <w:lang w:eastAsia="ar-SA"/>
    </w:rPr>
  </w:style>
  <w:style w:type="paragraph" w:customStyle="1" w:styleId="xl38">
    <w:name w:val="xl38"/>
    <w:basedOn w:val="Normalny"/>
    <w:pPr>
      <w:suppressAutoHyphens w:val="0"/>
      <w:spacing w:before="280" w:after="280"/>
    </w:pPr>
    <w:rPr>
      <w:rFonts w:ascii="Garamond" w:eastAsia="Garamond" w:hAnsi="Garamond" w:cs="Garamond"/>
      <w:b/>
      <w:bCs/>
      <w:sz w:val="28"/>
      <w:szCs w:val="28"/>
      <w:lang w:eastAsia="ar-SA"/>
    </w:rPr>
  </w:style>
  <w:style w:type="paragraph" w:customStyle="1" w:styleId="xl39">
    <w:name w:val="xl3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xl40">
    <w:name w:val="xl4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</w:pPr>
  </w:style>
  <w:style w:type="paragraph" w:customStyle="1" w:styleId="xl41">
    <w:name w:val="xl4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right"/>
    </w:pPr>
  </w:style>
  <w:style w:type="paragraph" w:customStyle="1" w:styleId="xl42">
    <w:name w:val="xl4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</w:style>
  <w:style w:type="paragraph" w:customStyle="1" w:styleId="Standardowy0">
    <w:name w:val="Standardowy.+"/>
    <w:pPr>
      <w:suppressAutoHyphens/>
    </w:pPr>
    <w:rPr>
      <w:rFonts w:ascii="Arial" w:eastAsia="Liberation Serif" w:hAnsi="Arial" w:cs="Liberation Serif"/>
      <w:kern w:val="2"/>
      <w:sz w:val="24"/>
      <w:lang w:eastAsia="hi-IN" w:bidi="hi-IN"/>
    </w:rPr>
  </w:style>
  <w:style w:type="paragraph" w:customStyle="1" w:styleId="bodytext2">
    <w:name w:val="bodytext2"/>
    <w:basedOn w:val="Normalny"/>
    <w:pPr>
      <w:suppressAutoHyphens w:val="0"/>
      <w:jc w:val="both"/>
    </w:pPr>
  </w:style>
  <w:style w:type="paragraph" w:customStyle="1" w:styleId="font5">
    <w:name w:val="font5"/>
    <w:basedOn w:val="Normalny"/>
    <w:pPr>
      <w:suppressAutoHyphens w:val="0"/>
      <w:spacing w:before="280" w:after="280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font6">
    <w:name w:val="font6"/>
    <w:basedOn w:val="Normalny"/>
    <w:pPr>
      <w:suppressAutoHyphens w:val="0"/>
      <w:spacing w:before="280" w:after="280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72">
    <w:name w:val="xl7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color w:val="000000"/>
      <w:sz w:val="16"/>
      <w:szCs w:val="16"/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color w:val="000000"/>
      <w:sz w:val="16"/>
      <w:szCs w:val="16"/>
      <w:lang w:eastAsia="ar-SA"/>
    </w:rPr>
  </w:style>
  <w:style w:type="paragraph" w:customStyle="1" w:styleId="xl75">
    <w:name w:val="xl75"/>
    <w:basedOn w:val="Normalny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color w:val="000000"/>
      <w:sz w:val="16"/>
      <w:szCs w:val="16"/>
      <w:lang w:eastAsia="ar-SA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77">
    <w:name w:val="xl7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color w:val="000000"/>
      <w:sz w:val="16"/>
      <w:szCs w:val="16"/>
      <w:lang w:eastAsia="ar-SA"/>
    </w:rPr>
  </w:style>
  <w:style w:type="paragraph" w:customStyle="1" w:styleId="xl78">
    <w:name w:val="xl78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79">
    <w:name w:val="xl7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80">
    <w:name w:val="xl80"/>
    <w:basedOn w:val="Normalny"/>
    <w:pP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81">
    <w:name w:val="xl81"/>
    <w:basedOn w:val="Normalny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color w:val="000000"/>
      <w:sz w:val="16"/>
      <w:szCs w:val="16"/>
      <w:lang w:eastAsia="ar-SA"/>
    </w:rPr>
  </w:style>
  <w:style w:type="paragraph" w:customStyle="1" w:styleId="xl82">
    <w:name w:val="xl8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</w:pPr>
    <w:rPr>
      <w:rFonts w:ascii="Calibri" w:eastAsia="Calibri" w:hAnsi="Calibri" w:cs="Calibri"/>
      <w:b/>
      <w:bCs/>
      <w:sz w:val="16"/>
      <w:szCs w:val="16"/>
      <w:lang w:eastAsia="ar-SA"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b/>
      <w:bCs/>
      <w:sz w:val="16"/>
      <w:szCs w:val="16"/>
      <w:lang w:eastAsia="ar-SA"/>
    </w:rPr>
  </w:style>
  <w:style w:type="paragraph" w:customStyle="1" w:styleId="xl84">
    <w:name w:val="xl84"/>
    <w:basedOn w:val="Normalny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85">
    <w:name w:val="xl8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86">
    <w:name w:val="xl86"/>
    <w:basedOn w:val="Normalny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87">
    <w:name w:val="xl87"/>
    <w:basedOn w:val="Normalny"/>
    <w:pPr>
      <w:suppressAutoHyphens w:val="0"/>
      <w:spacing w:before="280" w:after="280"/>
    </w:pPr>
    <w:rPr>
      <w:b/>
      <w:u w:val="single"/>
    </w:rPr>
  </w:style>
  <w:style w:type="paragraph" w:customStyle="1" w:styleId="xl88">
    <w:name w:val="xl88"/>
    <w:basedOn w:val="Normalny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89">
    <w:name w:val="xl89"/>
    <w:basedOn w:val="Normalny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xl90">
    <w:name w:val="xl90"/>
    <w:basedOn w:val="Normalny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StylNagwek2Przed0pt">
    <w:name w:val="Styl Nagłówek 2 + Przed:  0 pt"/>
    <w:basedOn w:val="Nagwek2"/>
    <w:pPr>
      <w:numPr>
        <w:ilvl w:val="0"/>
        <w:numId w:val="0"/>
      </w:numPr>
      <w:spacing w:after="360"/>
      <w:ind w:left="714" w:hanging="357"/>
    </w:pPr>
    <w:rPr>
      <w:sz w:val="28"/>
    </w:rPr>
  </w:style>
  <w:style w:type="paragraph" w:customStyle="1" w:styleId="font7">
    <w:name w:val="font7"/>
    <w:basedOn w:val="Normalny"/>
    <w:pPr>
      <w:suppressAutoHyphens w:val="0"/>
      <w:spacing w:before="280" w:after="280"/>
    </w:pPr>
    <w:rPr>
      <w:sz w:val="16"/>
    </w:rPr>
  </w:style>
  <w:style w:type="paragraph" w:customStyle="1" w:styleId="font8">
    <w:name w:val="font8"/>
    <w:basedOn w:val="Normalny"/>
    <w:pPr>
      <w:suppressAutoHyphens w:val="0"/>
      <w:spacing w:before="280" w:after="280"/>
    </w:pPr>
    <w:rPr>
      <w:color w:val="000000"/>
      <w:sz w:val="16"/>
    </w:rPr>
  </w:style>
  <w:style w:type="paragraph" w:customStyle="1" w:styleId="font9">
    <w:name w:val="font9"/>
    <w:basedOn w:val="Normalny"/>
    <w:pPr>
      <w:suppressAutoHyphens w:val="0"/>
      <w:spacing w:before="280" w:after="280"/>
    </w:pPr>
    <w:rPr>
      <w:sz w:val="16"/>
    </w:rPr>
  </w:style>
  <w:style w:type="paragraph" w:customStyle="1" w:styleId="font10">
    <w:name w:val="font10"/>
    <w:basedOn w:val="Normalny"/>
    <w:pPr>
      <w:suppressAutoHyphens w:val="0"/>
      <w:spacing w:before="280" w:after="280"/>
    </w:pPr>
    <w:rPr>
      <w:color w:val="000000"/>
      <w:sz w:val="16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b/>
      <w:bCs/>
      <w:color w:val="000000"/>
      <w:sz w:val="16"/>
      <w:szCs w:val="16"/>
      <w:lang w:eastAsia="ar-SA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color w:val="000000"/>
      <w:sz w:val="16"/>
      <w:szCs w:val="16"/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color w:val="000000"/>
      <w:sz w:val="16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sz w:val="16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 w:val="0"/>
      <w:spacing w:before="280" w:after="280"/>
      <w:jc w:val="center"/>
    </w:pPr>
    <w:rPr>
      <w:rFonts w:ascii="Calibri" w:eastAsia="Calibri" w:hAnsi="Calibri" w:cs="Calibri"/>
      <w:b/>
      <w:bCs/>
      <w:lang w:eastAsia="ar-SA"/>
    </w:rPr>
  </w:style>
  <w:style w:type="paragraph" w:customStyle="1" w:styleId="xl91">
    <w:name w:val="xl9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280" w:after="280"/>
      <w:jc w:val="center"/>
      <w:textAlignment w:val="center"/>
    </w:pPr>
    <w:rPr>
      <w:rFonts w:ascii="Calibri" w:eastAsia="Calibri" w:hAnsi="Calibri" w:cs="Calibri"/>
      <w:color w:val="000000"/>
      <w:lang w:eastAsia="ar-SA"/>
    </w:rPr>
  </w:style>
  <w:style w:type="paragraph" w:customStyle="1" w:styleId="xl92">
    <w:name w:val="xl92"/>
    <w:basedOn w:val="Normalny"/>
    <w:pPr>
      <w:suppressAutoHyphens w:val="0"/>
      <w:spacing w:before="280" w:after="280"/>
      <w:jc w:val="center"/>
      <w:textAlignment w:val="center"/>
    </w:pPr>
    <w:rPr>
      <w:rFonts w:ascii="Cambria" w:eastAsia="Cambria" w:hAnsi="Cambria" w:cs="Cambria"/>
      <w:b/>
      <w:bCs/>
      <w:sz w:val="16"/>
      <w:szCs w:val="16"/>
      <w:u w:val="single"/>
      <w:lang w:eastAsia="ar-SA"/>
    </w:rPr>
  </w:style>
  <w:style w:type="paragraph" w:customStyle="1" w:styleId="spistrescipoziom1">
    <w:name w:val="spis_tresci_poziom_1"/>
    <w:basedOn w:val="Normalny"/>
    <w:pPr>
      <w:suppressAutoHyphens w:val="0"/>
      <w:spacing w:after="120"/>
      <w:jc w:val="both"/>
    </w:pPr>
    <w:rPr>
      <w:rFonts w:ascii="Arial" w:eastAsia="Arial" w:hAnsi="Arial" w:cs="Arial"/>
      <w:b/>
      <w:sz w:val="20"/>
      <w:szCs w:val="20"/>
      <w:lang w:eastAsia="ar-SA"/>
    </w:rPr>
  </w:style>
  <w:style w:type="paragraph" w:customStyle="1" w:styleId="spistrescipoziom2">
    <w:name w:val="spis_tresci_poziom_2"/>
    <w:basedOn w:val="Normalny"/>
    <w:pPr>
      <w:suppressAutoHyphens w:val="0"/>
      <w:spacing w:after="120"/>
      <w:jc w:val="both"/>
    </w:pPr>
    <w:rPr>
      <w:rFonts w:ascii="Arial" w:eastAsia="Arial" w:hAnsi="Arial" w:cs="Arial"/>
      <w:b/>
      <w:sz w:val="20"/>
      <w:szCs w:val="20"/>
      <w:lang w:eastAsia="ar-SA"/>
    </w:rPr>
  </w:style>
  <w:style w:type="paragraph" w:customStyle="1" w:styleId="text-justify">
    <w:name w:val="text-justify"/>
    <w:basedOn w:val="Normalny"/>
    <w:pPr>
      <w:spacing w:before="280" w:after="280"/>
    </w:pPr>
  </w:style>
  <w:style w:type="paragraph" w:customStyle="1" w:styleId="msonormalcxspdrugie">
    <w:name w:val="msonormalcxspdrugie"/>
    <w:basedOn w:val="Normalny"/>
    <w:pPr>
      <w:spacing w:before="280" w:after="280"/>
    </w:pPr>
  </w:style>
  <w:style w:type="paragraph" w:customStyle="1" w:styleId="PoziomII">
    <w:name w:val="Poziom II"/>
    <w:basedOn w:val="Normalny"/>
    <w:pPr>
      <w:tabs>
        <w:tab w:val="left" w:pos="792"/>
      </w:tabs>
      <w:spacing w:after="120"/>
      <w:ind w:left="792" w:hanging="432"/>
      <w:jc w:val="both"/>
    </w:pPr>
    <w:rPr>
      <w:sz w:val="22"/>
    </w:rPr>
  </w:style>
  <w:style w:type="paragraph" w:customStyle="1" w:styleId="Listanumerowana21">
    <w:name w:val="Lista numerowana 21"/>
    <w:basedOn w:val="Normalny"/>
  </w:style>
  <w:style w:type="paragraph" w:customStyle="1" w:styleId="Adresnakopercie1">
    <w:name w:val="Adres na kopercie1"/>
    <w:basedOn w:val="Normalny"/>
    <w:pPr>
      <w:ind w:left="2880"/>
    </w:pPr>
    <w:rPr>
      <w:rFonts w:ascii="Arial" w:eastAsia="Arial" w:hAnsi="Arial" w:cs="Arial"/>
      <w:sz w:val="28"/>
      <w:lang w:eastAsia="ar-SA"/>
    </w:rPr>
  </w:style>
  <w:style w:type="paragraph" w:customStyle="1" w:styleId="Normalny2">
    <w:name w:val="Normalny2"/>
    <w:pPr>
      <w:widowControl w:val="0"/>
      <w:suppressAutoHyphens/>
      <w:spacing w:after="5" w:line="252" w:lineRule="auto"/>
      <w:ind w:left="10" w:right="6" w:hanging="10"/>
      <w:jc w:val="both"/>
    </w:pPr>
    <w:rPr>
      <w:rFonts w:eastAsia="Liberation Serif" w:cs="Liberation Serif"/>
      <w:color w:val="000000"/>
      <w:kern w:val="2"/>
      <w:szCs w:val="24"/>
      <w:lang w:eastAsia="hi-IN" w:bidi="hi-IN"/>
    </w:rPr>
  </w:style>
  <w:style w:type="paragraph" w:customStyle="1" w:styleId="WW-Podpis">
    <w:name w:val="WW-Podpis"/>
    <w:basedOn w:val="Normalny"/>
    <w:pPr>
      <w:spacing w:before="120" w:after="120"/>
    </w:pPr>
    <w:rPr>
      <w:i/>
      <w:lang w:eastAsia="ar-SA"/>
    </w:rPr>
  </w:style>
  <w:style w:type="paragraph" w:customStyle="1" w:styleId="western">
    <w:name w:val="western"/>
    <w:basedOn w:val="Normalny"/>
    <w:pPr>
      <w:suppressAutoHyphens w:val="0"/>
      <w:spacing w:before="280" w:after="280"/>
    </w:pPr>
  </w:style>
  <w:style w:type="paragraph" w:customStyle="1" w:styleId="Tekstblokowy6">
    <w:name w:val="Tekst blokowy6"/>
    <w:basedOn w:val="Normalny"/>
    <w:pPr>
      <w:widowControl w:val="0"/>
      <w:spacing w:line="216" w:lineRule="exact"/>
      <w:ind w:left="374" w:right="32"/>
    </w:pPr>
    <w:rPr>
      <w:rFonts w:ascii="Arial" w:eastAsia="Arial" w:hAnsi="Arial" w:cs="Arial"/>
      <w:color w:val="000000"/>
      <w:spacing w:val="3"/>
      <w:sz w:val="18"/>
      <w:szCs w:val="18"/>
      <w:lang w:eastAsia="ar-SA"/>
    </w:rPr>
  </w:style>
  <w:style w:type="paragraph" w:customStyle="1" w:styleId="Tekstpodstawowyzwciciem25">
    <w:name w:val="Tekst podstawowy z wcięciem 25"/>
    <w:pPr>
      <w:widowControl w:val="0"/>
      <w:suppressAutoHyphens/>
      <w:spacing w:after="120"/>
      <w:ind w:left="283" w:firstLine="210"/>
    </w:pPr>
    <w:rPr>
      <w:rFonts w:ascii="Liberation Serif" w:eastAsia="NSimSun" w:hAnsi="Liberation Serif" w:cs="Mangal"/>
      <w:sz w:val="24"/>
      <w:szCs w:val="24"/>
      <w:lang w:eastAsia="zh-CN" w:bidi="hi-IN"/>
    </w:rPr>
  </w:style>
  <w:style w:type="paragraph" w:customStyle="1" w:styleId="Tekstpodstawowyzwciciem6">
    <w:name w:val="Tekst podstawowy z wcięciem6"/>
    <w:pPr>
      <w:widowControl w:val="0"/>
      <w:suppressAutoHyphens/>
      <w:spacing w:after="120"/>
      <w:ind w:firstLine="210"/>
    </w:pPr>
    <w:rPr>
      <w:rFonts w:cs="Mangal"/>
      <w:sz w:val="24"/>
      <w:szCs w:val="24"/>
      <w:lang w:eastAsia="ar-SA" w:bidi="hi-IN"/>
    </w:rPr>
  </w:style>
  <w:style w:type="paragraph" w:customStyle="1" w:styleId="Wcicienormalne5">
    <w:name w:val="Wcięcie normalne5"/>
    <w:basedOn w:val="Normalny"/>
    <w:pPr>
      <w:ind w:left="708"/>
    </w:pPr>
  </w:style>
  <w:style w:type="paragraph" w:customStyle="1" w:styleId="Lista-kontynuacja5">
    <w:name w:val="Lista - kontynuacja5"/>
    <w:basedOn w:val="Normalny"/>
    <w:pPr>
      <w:spacing w:after="120"/>
      <w:ind w:left="283"/>
    </w:pPr>
  </w:style>
  <w:style w:type="paragraph" w:customStyle="1" w:styleId="Lista-kontynuacja25">
    <w:name w:val="Lista - kontynuacja 25"/>
    <w:basedOn w:val="Normalny"/>
    <w:pPr>
      <w:spacing w:after="120"/>
      <w:ind w:left="566"/>
    </w:pPr>
    <w:rPr>
      <w:sz w:val="20"/>
    </w:rPr>
  </w:style>
  <w:style w:type="paragraph" w:customStyle="1" w:styleId="Podpis12">
    <w:name w:val="Podpis12"/>
    <w:basedOn w:val="Normalny"/>
    <w:pPr>
      <w:spacing w:before="120" w:after="120"/>
    </w:pPr>
    <w:rPr>
      <w:i/>
      <w:iCs/>
      <w:lang w:eastAsia="ar-SA"/>
    </w:rPr>
  </w:style>
  <w:style w:type="paragraph" w:customStyle="1" w:styleId="Mapadokumentu2">
    <w:name w:val="Mapa dokumentu2"/>
    <w:basedOn w:val="Normalny"/>
    <w:rPr>
      <w:rFonts w:ascii="Tahoma" w:eastAsia="Tahoma" w:hAnsi="Tahoma" w:cs="Tahoma"/>
      <w:lang w:eastAsia="ar-SA"/>
    </w:rPr>
  </w:style>
  <w:style w:type="paragraph" w:customStyle="1" w:styleId="bombkaint">
    <w:name w:val="bombka_int"/>
    <w:basedOn w:val="Normalny"/>
    <w:rPr>
      <w:b/>
    </w:rPr>
  </w:style>
  <w:style w:type="paragraph" w:customStyle="1" w:styleId="Bombka">
    <w:name w:val="Bombka"/>
    <w:basedOn w:val="Normalny"/>
    <w:rPr>
      <w:b/>
    </w:rPr>
  </w:style>
  <w:style w:type="paragraph" w:customStyle="1" w:styleId="wyroznienie">
    <w:name w:val="wyroznienie"/>
    <w:pPr>
      <w:widowControl w:val="0"/>
      <w:suppressAutoHyphens/>
      <w:spacing w:before="120" w:after="60"/>
      <w:textAlignment w:val="baseline"/>
    </w:pPr>
    <w:rPr>
      <w:rFonts w:ascii="Arial" w:eastAsia="Arial" w:hAnsi="Arial" w:cs="Mangal"/>
      <w:b/>
      <w:sz w:val="26"/>
      <w:lang w:eastAsia="ar-SA" w:bidi="hi-IN"/>
    </w:rPr>
  </w:style>
  <w:style w:type="paragraph" w:customStyle="1" w:styleId="srodtytul">
    <w:name w:val="srodtytul"/>
    <w:pPr>
      <w:suppressAutoHyphens/>
      <w:spacing w:before="120" w:after="60"/>
      <w:textAlignment w:val="baseline"/>
    </w:pPr>
    <w:rPr>
      <w:rFonts w:ascii="Arial" w:eastAsia="Arial" w:hAnsi="Arial" w:cs="Liberation Serif"/>
      <w:b/>
      <w:i/>
      <w:kern w:val="2"/>
      <w:sz w:val="24"/>
      <w:lang w:eastAsia="ar-SA" w:bidi="hi-IN"/>
    </w:rPr>
  </w:style>
  <w:style w:type="paragraph" w:customStyle="1" w:styleId="14wywiadpytanie">
    <w:name w:val="14 wywiad pytanie"/>
    <w:basedOn w:val="Normalny"/>
    <w:pPr>
      <w:widowControl w:val="0"/>
      <w:spacing w:line="192" w:lineRule="exact"/>
      <w:jc w:val="both"/>
    </w:pPr>
    <w:rPr>
      <w:b/>
      <w:sz w:val="18"/>
    </w:rPr>
  </w:style>
  <w:style w:type="paragraph" w:customStyle="1" w:styleId="07podpisautordown">
    <w:name w:val="07 podpis autor down"/>
    <w:basedOn w:val="Normalny"/>
    <w:pPr>
      <w:widowControl w:val="0"/>
      <w:spacing w:line="192" w:lineRule="exact"/>
    </w:pPr>
    <w:rPr>
      <w:b/>
      <w:color w:val="000000"/>
      <w:sz w:val="18"/>
    </w:rPr>
  </w:style>
  <w:style w:type="paragraph" w:customStyle="1" w:styleId="03srodtytul">
    <w:name w:val="03 srodtytul"/>
    <w:pPr>
      <w:keepNext/>
      <w:keepLines/>
      <w:suppressAutoHyphens/>
      <w:spacing w:before="28" w:after="125" w:line="200" w:lineRule="exact"/>
    </w:pPr>
    <w:rPr>
      <w:rFonts w:ascii="Arial" w:eastAsia="Arial" w:hAnsi="Arial" w:cs="Liberation Serif"/>
      <w:b/>
      <w:kern w:val="2"/>
      <w:sz w:val="22"/>
      <w:lang w:eastAsia="ar-SA" w:bidi="hi-IN"/>
    </w:rPr>
  </w:style>
  <w:style w:type="paragraph" w:customStyle="1" w:styleId="tytulmob">
    <w:name w:val="tytul_mob"/>
    <w:pPr>
      <w:widowControl w:val="0"/>
      <w:suppressAutoHyphens/>
      <w:textAlignment w:val="baseline"/>
    </w:pPr>
    <w:rPr>
      <w:rFonts w:ascii="Arial" w:eastAsia="Arial" w:hAnsi="Arial" w:cs="Mangal"/>
      <w:b/>
      <w:bCs/>
      <w:sz w:val="28"/>
      <w:lang w:eastAsia="ar-SA" w:bidi="hi-IN"/>
    </w:rPr>
  </w:style>
  <w:style w:type="paragraph" w:customStyle="1" w:styleId="teaser">
    <w:name w:val="teaser"/>
    <w:pPr>
      <w:widowControl w:val="0"/>
      <w:suppressAutoHyphens/>
      <w:textAlignment w:val="baseline"/>
    </w:pPr>
    <w:rPr>
      <w:rFonts w:ascii="Arial" w:eastAsia="Arial" w:hAnsi="Arial" w:cs="Mangal"/>
      <w:sz w:val="24"/>
      <w:lang w:eastAsia="ar-SA" w:bidi="hi-IN"/>
    </w:rPr>
  </w:style>
  <w:style w:type="paragraph" w:customStyle="1" w:styleId="bodysms">
    <w:name w:val="body_sms"/>
    <w:pPr>
      <w:widowControl w:val="0"/>
      <w:suppressAutoHyphens/>
      <w:textAlignment w:val="baseline"/>
    </w:pPr>
    <w:rPr>
      <w:rFonts w:cs="Mangal"/>
      <w:sz w:val="24"/>
      <w:lang w:eastAsia="ar-SA" w:bidi="hi-IN"/>
    </w:rPr>
  </w:style>
  <w:style w:type="paragraph" w:customStyle="1" w:styleId="bodymob">
    <w:name w:val="body_mob"/>
    <w:basedOn w:val="Normalny"/>
  </w:style>
  <w:style w:type="paragraph" w:customStyle="1" w:styleId="tylkoint">
    <w:name w:val="tylko_int"/>
    <w:pPr>
      <w:widowControl w:val="0"/>
      <w:suppressAutoHyphens/>
      <w:spacing w:after="240"/>
      <w:textAlignment w:val="baseline"/>
    </w:pPr>
    <w:rPr>
      <w:rFonts w:ascii="Arial" w:eastAsia="Arial" w:hAnsi="Arial" w:cs="Mangal"/>
      <w:lang w:eastAsia="ar-SA" w:bidi="hi-IN"/>
    </w:rPr>
  </w:style>
  <w:style w:type="paragraph" w:customStyle="1" w:styleId="leadint">
    <w:name w:val="lead_int"/>
    <w:basedOn w:val="Normalny"/>
    <w:pPr>
      <w:spacing w:after="240"/>
      <w:textAlignment w:val="baseline"/>
    </w:pPr>
    <w:rPr>
      <w:rFonts w:ascii="Arial" w:eastAsia="Arial" w:hAnsi="Arial" w:cs="Arial"/>
      <w:i/>
      <w:sz w:val="20"/>
      <w:szCs w:val="20"/>
      <w:lang w:eastAsia="ar-SA"/>
    </w:rPr>
  </w:style>
  <w:style w:type="paragraph" w:customStyle="1" w:styleId="uwagiword">
    <w:name w:val="uwagi_word"/>
    <w:pPr>
      <w:widowControl w:val="0"/>
      <w:suppressAutoHyphens/>
      <w:textAlignment w:val="baseline"/>
    </w:pPr>
    <w:rPr>
      <w:rFonts w:ascii="Arial" w:eastAsia="Arial" w:hAnsi="Arial" w:cs="Mangal"/>
      <w:sz w:val="24"/>
      <w:lang w:eastAsia="ar-SA" w:bidi="hi-IN"/>
    </w:rPr>
  </w:style>
  <w:style w:type="paragraph" w:customStyle="1" w:styleId="tylkopapier">
    <w:name w:val="tylko_papier"/>
    <w:basedOn w:val="Normalny"/>
    <w:pPr>
      <w:spacing w:after="240"/>
      <w:textAlignment w:val="baseline"/>
    </w:pPr>
    <w:rPr>
      <w:sz w:val="20"/>
    </w:rPr>
  </w:style>
  <w:style w:type="paragraph" w:customStyle="1" w:styleId="TimesNewRoman">
    <w:name w:val="Times New Roman"/>
    <w:basedOn w:val="Normalny"/>
    <w:pPr>
      <w:textAlignment w:val="baseline"/>
    </w:pPr>
    <w:rPr>
      <w:rFonts w:ascii="GWTimes" w:eastAsia="GWTimes" w:hAnsi="GWTimes" w:cs="GWTimes"/>
      <w:b/>
      <w:szCs w:val="20"/>
      <w:lang w:eastAsia="ar-SA"/>
    </w:rPr>
  </w:style>
  <w:style w:type="paragraph" w:customStyle="1" w:styleId="tytulint">
    <w:name w:val="tytul_int"/>
    <w:basedOn w:val="Normalny"/>
    <w:pPr>
      <w:spacing w:before="240" w:after="120"/>
      <w:textAlignment w:val="baseline"/>
    </w:pPr>
    <w:rPr>
      <w:rFonts w:ascii="Arial" w:eastAsia="Arial" w:hAnsi="Arial" w:cs="Arial"/>
      <w:b/>
      <w:sz w:val="28"/>
      <w:szCs w:val="20"/>
      <w:lang w:eastAsia="ar-SA"/>
    </w:rPr>
  </w:style>
  <w:style w:type="paragraph" w:customStyle="1" w:styleId="tagiint">
    <w:name w:val="tagi_int"/>
    <w:pPr>
      <w:widowControl w:val="0"/>
      <w:suppressAutoHyphens/>
      <w:textAlignment w:val="baseline"/>
    </w:pPr>
    <w:rPr>
      <w:rFonts w:ascii="Liberation Serif" w:eastAsia="NSimSun" w:hAnsi="Liberation Serif" w:cs="Mangal"/>
      <w:b/>
      <w:szCs w:val="24"/>
      <w:lang w:eastAsia="zh-CN" w:bidi="hi-IN"/>
    </w:rPr>
  </w:style>
  <w:style w:type="paragraph" w:customStyle="1" w:styleId="nadtytulint">
    <w:name w:val="nadtytul_int"/>
    <w:pPr>
      <w:widowControl w:val="0"/>
      <w:suppressAutoHyphens/>
      <w:textAlignment w:val="baseline"/>
    </w:pPr>
    <w:rPr>
      <w:rFonts w:ascii="Liberation Serif" w:eastAsia="NSimSun" w:hAnsi="Liberation Serif" w:cs="Mangal"/>
      <w:b/>
      <w:szCs w:val="24"/>
      <w:lang w:eastAsia="zh-CN" w:bidi="hi-IN"/>
    </w:rPr>
  </w:style>
  <w:style w:type="paragraph" w:customStyle="1" w:styleId="zwyklytekst">
    <w:name w:val="zwykly_tekst"/>
    <w:basedOn w:val="Normalny"/>
    <w:pPr>
      <w:textAlignment w:val="baseline"/>
    </w:pPr>
    <w:rPr>
      <w:sz w:val="20"/>
    </w:rPr>
  </w:style>
  <w:style w:type="paragraph" w:customStyle="1" w:styleId="pytaniewywiadu">
    <w:name w:val="pytanie_wywiadu"/>
    <w:basedOn w:val="Normalny"/>
    <w:pPr>
      <w:textAlignment w:val="baseline"/>
    </w:pPr>
    <w:rPr>
      <w:b/>
      <w:sz w:val="20"/>
    </w:rPr>
  </w:style>
  <w:style w:type="paragraph" w:customStyle="1" w:styleId="podpisint">
    <w:name w:val="podpis_int"/>
    <w:pPr>
      <w:widowControl w:val="0"/>
      <w:suppressAutoHyphens/>
      <w:textAlignment w:val="baseline"/>
    </w:pPr>
    <w:rPr>
      <w:rFonts w:ascii="GWFranklin" w:eastAsia="GWFranklin" w:hAnsi="GWFranklin" w:cs="Mangal"/>
      <w:sz w:val="24"/>
      <w:lang w:eastAsia="ar-SA" w:bidi="hi-IN"/>
    </w:rPr>
  </w:style>
  <w:style w:type="paragraph" w:customStyle="1" w:styleId="podpis0">
    <w:name w:val="podpis"/>
    <w:basedOn w:val="Normalny"/>
    <w:pPr>
      <w:textAlignment w:val="baseline"/>
    </w:pPr>
    <w:rPr>
      <w:sz w:val="20"/>
    </w:rPr>
  </w:style>
  <w:style w:type="paragraph" w:customStyle="1" w:styleId="artykul">
    <w:name w:val="artykul"/>
    <w:basedOn w:val="Normalny"/>
    <w:pPr>
      <w:spacing w:before="360" w:after="280"/>
      <w:ind w:firstLine="480"/>
    </w:pPr>
  </w:style>
  <w:style w:type="paragraph" w:customStyle="1" w:styleId="akapitdomyslnyblock">
    <w:name w:val="akapitdomyslnyblock"/>
    <w:basedOn w:val="Normalny"/>
    <w:pPr>
      <w:spacing w:after="280"/>
      <w:ind w:firstLine="480"/>
    </w:pPr>
  </w:style>
  <w:style w:type="paragraph" w:customStyle="1" w:styleId="akapitlewyblock">
    <w:name w:val="akapitlewyblock"/>
    <w:basedOn w:val="Normalny"/>
    <w:pPr>
      <w:spacing w:after="280"/>
    </w:pPr>
  </w:style>
  <w:style w:type="paragraph" w:customStyle="1" w:styleId="tresc1">
    <w:name w:val="tresc1"/>
    <w:basedOn w:val="Normalny"/>
    <w:pPr>
      <w:spacing w:before="280" w:after="280"/>
    </w:pPr>
  </w:style>
  <w:style w:type="paragraph" w:customStyle="1" w:styleId="podstawa-tyt">
    <w:name w:val="podstawa-tyt"/>
    <w:basedOn w:val="Normalny"/>
    <w:pPr>
      <w:spacing w:before="280" w:after="280" w:line="336" w:lineRule="atLeast"/>
    </w:pPr>
    <w:rPr>
      <w:b/>
      <w:sz w:val="17"/>
    </w:rPr>
  </w:style>
  <w:style w:type="paragraph" w:customStyle="1" w:styleId="podstawa-txt">
    <w:name w:val="podstawa-txt"/>
    <w:basedOn w:val="Normalny"/>
    <w:pPr>
      <w:spacing w:after="75" w:line="336" w:lineRule="atLeast"/>
    </w:pPr>
    <w:rPr>
      <w:sz w:val="17"/>
    </w:rPr>
  </w:style>
  <w:style w:type="paragraph" w:styleId="Cytat">
    <w:name w:val="Quote"/>
    <w:basedOn w:val="Normalny"/>
    <w:qFormat/>
    <w:pPr>
      <w:spacing w:after="283"/>
      <w:ind w:left="567" w:right="567"/>
    </w:pPr>
  </w:style>
  <w:style w:type="paragraph" w:customStyle="1" w:styleId="naglowekcenter">
    <w:name w:val="naglowek_center"/>
    <w:basedOn w:val="Normalny"/>
    <w:pPr>
      <w:spacing w:before="280" w:after="280"/>
    </w:pPr>
  </w:style>
  <w:style w:type="paragraph" w:customStyle="1" w:styleId="Textbody">
    <w:name w:val="Text body"/>
    <w:pPr>
      <w:widowControl w:val="0"/>
      <w:suppressAutoHyphens/>
      <w:spacing w:after="120"/>
    </w:pPr>
    <w:rPr>
      <w:rFonts w:eastAsia="NSimSun" w:cs="Mangal"/>
      <w:sz w:val="24"/>
      <w:szCs w:val="24"/>
      <w:lang w:eastAsia="hi-IN" w:bidi="hi-IN"/>
    </w:rPr>
  </w:style>
  <w:style w:type="paragraph" w:customStyle="1" w:styleId="INFORMACJAPODSTAWOWA">
    <w:name w:val="INFORMACJA PODSTAWOWA"/>
    <w:basedOn w:val="Normalny"/>
    <w:pPr>
      <w:spacing w:before="60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level1">
    <w:name w:val="_level1"/>
    <w:basedOn w:val="Normalny"/>
    <w:rPr>
      <w:sz w:val="20"/>
      <w:lang w:val="en-US"/>
    </w:rPr>
  </w:style>
  <w:style w:type="paragraph" w:customStyle="1" w:styleId="Akapitzlist11">
    <w:name w:val="Akapit z listą11"/>
    <w:basedOn w:val="Normalny"/>
    <w:pPr>
      <w:spacing w:after="160" w:line="252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11">
    <w:name w:val="Styl_1_1"/>
    <w:basedOn w:val="Nagwek2"/>
    <w:pPr>
      <w:numPr>
        <w:ilvl w:val="0"/>
        <w:numId w:val="0"/>
      </w:numPr>
      <w:spacing w:before="360" w:after="240"/>
    </w:pPr>
    <w:rPr>
      <w:b/>
      <w:color w:val="000000"/>
      <w:sz w:val="26"/>
    </w:rPr>
  </w:style>
  <w:style w:type="paragraph" w:customStyle="1" w:styleId="Styl2">
    <w:name w:val="Styl2"/>
    <w:basedOn w:val="Nagwek1"/>
    <w:pPr>
      <w:keepLines/>
      <w:numPr>
        <w:numId w:val="0"/>
      </w:numPr>
      <w:spacing w:before="120" w:after="120"/>
    </w:pPr>
    <w:rPr>
      <w:color w:val="000000"/>
      <w:sz w:val="22"/>
    </w:rPr>
  </w:style>
  <w:style w:type="paragraph" w:customStyle="1" w:styleId="Nagwekspisutreci1">
    <w:name w:val="Nagłówek spisu treści1"/>
    <w:basedOn w:val="Nagwek1"/>
    <w:pPr>
      <w:keepLines/>
      <w:numPr>
        <w:numId w:val="0"/>
      </w:numPr>
      <w:spacing w:before="480" w:after="0"/>
    </w:pPr>
    <w:rPr>
      <w:rFonts w:ascii="Cambria" w:eastAsia="Cambria" w:hAnsi="Cambria" w:cs="Cambria"/>
      <w:b w:val="0"/>
      <w:bCs/>
      <w:color w:val="365F91"/>
      <w:sz w:val="32"/>
      <w:szCs w:val="32"/>
      <w:lang w:eastAsia="ar-SA"/>
    </w:rPr>
  </w:style>
  <w:style w:type="paragraph" w:customStyle="1" w:styleId="Tekstpodstawowyzwciciem2">
    <w:name w:val="Tekst podstawowy z wcięciem2"/>
    <w:pPr>
      <w:widowControl w:val="0"/>
      <w:suppressAutoHyphens/>
      <w:spacing w:after="120"/>
      <w:ind w:firstLine="210"/>
    </w:pPr>
    <w:rPr>
      <w:rFonts w:cs="Mangal"/>
      <w:sz w:val="24"/>
      <w:szCs w:val="24"/>
      <w:lang w:eastAsia="ar-SA" w:bidi="hi-IN"/>
    </w:rPr>
  </w:style>
  <w:style w:type="paragraph" w:customStyle="1" w:styleId="Legenda2">
    <w:name w:val="Legenda2"/>
    <w:basedOn w:val="Normalny"/>
    <w:rPr>
      <w:b/>
      <w:sz w:val="20"/>
    </w:rPr>
  </w:style>
  <w:style w:type="paragraph" w:customStyle="1" w:styleId="Listapunktowana22">
    <w:name w:val="Lista punktowana 22"/>
    <w:basedOn w:val="Normalny"/>
    <w:pPr>
      <w:ind w:left="643" w:hanging="360"/>
    </w:pPr>
  </w:style>
  <w:style w:type="paragraph" w:customStyle="1" w:styleId="Listapunktowana20">
    <w:name w:val="Lista punktowana2"/>
    <w:basedOn w:val="Normalny"/>
    <w:pPr>
      <w:ind w:left="360" w:hanging="360"/>
    </w:pPr>
  </w:style>
  <w:style w:type="paragraph" w:customStyle="1" w:styleId="Mapadokumentu10">
    <w:name w:val="Mapa dokumentu1"/>
    <w:basedOn w:val="Normalny"/>
    <w:pPr>
      <w:suppressAutoHyphens w:val="0"/>
    </w:pPr>
    <w:rPr>
      <w:rFonts w:ascii="Tahoma" w:eastAsia="Tahoma" w:hAnsi="Tahoma" w:cs="Tahoma"/>
      <w:sz w:val="20"/>
      <w:szCs w:val="20"/>
      <w:lang w:eastAsia="ar-SA"/>
    </w:rPr>
  </w:style>
  <w:style w:type="paragraph" w:customStyle="1" w:styleId="Konspekt2">
    <w:name w:val="Konspekt 2"/>
    <w:pPr>
      <w:widowControl w:val="0"/>
      <w:spacing w:before="120"/>
      <w:jc w:val="both"/>
    </w:pPr>
    <w:rPr>
      <w:rFonts w:ascii="Tahoma" w:eastAsia="Tahoma" w:hAnsi="Tahoma" w:cs="Mangal"/>
      <w:b/>
      <w:sz w:val="24"/>
      <w:szCs w:val="24"/>
      <w:lang w:eastAsia="ar-SA" w:bidi="hi-IN"/>
    </w:rPr>
  </w:style>
  <w:style w:type="paragraph" w:customStyle="1" w:styleId="Konsspekt1">
    <w:name w:val="Konsspekt 1"/>
    <w:basedOn w:val="Normalny"/>
    <w:pPr>
      <w:suppressAutoHyphens w:val="0"/>
      <w:spacing w:before="280" w:after="119" w:line="360" w:lineRule="auto"/>
      <w:jc w:val="both"/>
    </w:pPr>
    <w:rPr>
      <w:rFonts w:ascii="Tahoma" w:eastAsia="Tahoma" w:hAnsi="Tahoma" w:cs="Tahoma"/>
      <w:b/>
      <w:sz w:val="28"/>
      <w:lang w:eastAsia="ar-SA"/>
    </w:rPr>
  </w:style>
  <w:style w:type="paragraph" w:customStyle="1" w:styleId="Teksttreci0">
    <w:name w:val="Tekst treści"/>
    <w:basedOn w:val="Normalny"/>
    <w:pPr>
      <w:widowControl w:val="0"/>
      <w:suppressAutoHyphens w:val="0"/>
      <w:spacing w:before="300" w:after="1380" w:line="0" w:lineRule="atLeast"/>
      <w:ind w:hanging="340"/>
      <w:jc w:val="both"/>
    </w:pPr>
    <w:rPr>
      <w:sz w:val="21"/>
    </w:rPr>
  </w:style>
  <w:style w:type="paragraph" w:customStyle="1" w:styleId="Spisilustracji10">
    <w:name w:val="Spis ilustracji1"/>
    <w:basedOn w:val="Normalny"/>
    <w:pPr>
      <w:tabs>
        <w:tab w:val="right" w:leader="dot" w:pos="8222"/>
      </w:tabs>
      <w:spacing w:before="120"/>
      <w:ind w:left="1304" w:hanging="1304"/>
      <w:textAlignment w:val="baseline"/>
    </w:pPr>
    <w:rPr>
      <w:spacing w:val="8"/>
      <w:sz w:val="28"/>
    </w:rPr>
  </w:style>
  <w:style w:type="paragraph" w:customStyle="1" w:styleId="Tablicowy">
    <w:name w:val="Tablicowy"/>
    <w:pPr>
      <w:widowControl w:val="0"/>
      <w:suppressAutoHyphens/>
      <w:spacing w:before="60" w:after="60" w:line="100" w:lineRule="atLeast"/>
      <w:textAlignment w:val="baseline"/>
    </w:pPr>
    <w:rPr>
      <w:rFonts w:cs="Mangal"/>
      <w:sz w:val="28"/>
      <w:lang w:eastAsia="ar-SA" w:bidi="hi-IN"/>
    </w:rPr>
  </w:style>
  <w:style w:type="paragraph" w:customStyle="1" w:styleId="FrontPage1">
    <w:name w:val="FrontPage1"/>
    <w:basedOn w:val="Normalny"/>
    <w:pPr>
      <w:spacing w:after="160" w:line="320" w:lineRule="exact"/>
      <w:jc w:val="both"/>
    </w:pPr>
    <w:rPr>
      <w:rFonts w:ascii="TrueHelveticaLight" w:eastAsia="TrueHelveticaLight" w:hAnsi="TrueHelveticaLight" w:cs="TrueHelveticaLight"/>
      <w:sz w:val="28"/>
      <w:szCs w:val="20"/>
      <w:lang w:val="en-GB" w:eastAsia="ar-SA"/>
    </w:rPr>
  </w:style>
  <w:style w:type="paragraph" w:customStyle="1" w:styleId="Nagwek12">
    <w:name w:val="Nagłówek12"/>
    <w:basedOn w:val="Normalny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Podpis11">
    <w:name w:val="Podpis11"/>
    <w:basedOn w:val="Normalny"/>
    <w:pPr>
      <w:spacing w:before="120" w:after="120"/>
    </w:pPr>
    <w:rPr>
      <w:i/>
      <w:iCs/>
      <w:lang w:eastAsia="ar-SA"/>
    </w:rPr>
  </w:style>
  <w:style w:type="paragraph" w:customStyle="1" w:styleId="Nagwek100">
    <w:name w:val="Nagłówek10"/>
    <w:basedOn w:val="Normalny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Podpis10">
    <w:name w:val="Podpis10"/>
    <w:basedOn w:val="Normalny"/>
    <w:pPr>
      <w:spacing w:before="120" w:after="120"/>
    </w:pPr>
    <w:rPr>
      <w:i/>
      <w:iCs/>
      <w:lang w:eastAsia="ar-SA"/>
    </w:rPr>
  </w:style>
  <w:style w:type="paragraph" w:customStyle="1" w:styleId="Nagwek90">
    <w:name w:val="Nagłówek9"/>
    <w:basedOn w:val="Normalny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Podpis9">
    <w:name w:val="Podpis9"/>
    <w:basedOn w:val="Normalny"/>
    <w:pPr>
      <w:spacing w:before="120" w:after="120"/>
    </w:pPr>
    <w:rPr>
      <w:i/>
      <w:iCs/>
      <w:lang w:eastAsia="ar-SA"/>
    </w:rPr>
  </w:style>
  <w:style w:type="paragraph" w:customStyle="1" w:styleId="Nagwek80">
    <w:name w:val="Nagłówek8"/>
    <w:basedOn w:val="Normalny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Podpis8">
    <w:name w:val="Podpis8"/>
    <w:basedOn w:val="Normalny"/>
    <w:pPr>
      <w:spacing w:before="120" w:after="120"/>
    </w:pPr>
    <w:rPr>
      <w:i/>
      <w:iCs/>
      <w:lang w:eastAsia="ar-SA"/>
    </w:rPr>
  </w:style>
  <w:style w:type="paragraph" w:customStyle="1" w:styleId="Nagwek70">
    <w:name w:val="Nagłówek7"/>
    <w:basedOn w:val="Normalny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Podpis7">
    <w:name w:val="Podpis7"/>
    <w:basedOn w:val="Normalny"/>
    <w:pPr>
      <w:spacing w:before="120" w:after="120"/>
    </w:pPr>
    <w:rPr>
      <w:i/>
      <w:iCs/>
      <w:lang w:eastAsia="ar-SA"/>
    </w:rPr>
  </w:style>
  <w:style w:type="paragraph" w:customStyle="1" w:styleId="Nagwek60">
    <w:name w:val="Nagłówek6"/>
    <w:basedOn w:val="Normalny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Podpis6">
    <w:name w:val="Podpis6"/>
    <w:basedOn w:val="Normalny"/>
    <w:pPr>
      <w:spacing w:before="120" w:after="120"/>
    </w:pPr>
    <w:rPr>
      <w:i/>
      <w:iCs/>
      <w:lang w:eastAsia="ar-SA"/>
    </w:rPr>
  </w:style>
  <w:style w:type="paragraph" w:customStyle="1" w:styleId="Podpis5">
    <w:name w:val="Podpis5"/>
    <w:basedOn w:val="Normalny"/>
    <w:pPr>
      <w:spacing w:before="120" w:after="120"/>
    </w:pPr>
    <w:rPr>
      <w:i/>
      <w:iCs/>
      <w:lang w:eastAsia="ar-SA"/>
    </w:rPr>
  </w:style>
  <w:style w:type="paragraph" w:customStyle="1" w:styleId="ECE1">
    <w:name w:val="ECE 1"/>
    <w:pPr>
      <w:widowControl w:val="0"/>
      <w:suppressAutoHyphens/>
      <w:jc w:val="both"/>
    </w:pPr>
    <w:rPr>
      <w:rFonts w:ascii="Arial" w:eastAsia="Arial" w:hAnsi="Arial" w:cs="Mangal"/>
      <w:sz w:val="22"/>
      <w:lang w:val="en-GB" w:eastAsia="ar-SA" w:bidi="hi-IN"/>
    </w:rPr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</w:style>
  <w:style w:type="paragraph" w:customStyle="1" w:styleId="WW-BodyText2">
    <w:name w:val="WW-Body Text 2"/>
    <w:basedOn w:val="Normalny"/>
    <w:pPr>
      <w:ind w:left="426"/>
    </w:pPr>
  </w:style>
  <w:style w:type="paragraph" w:customStyle="1" w:styleId="WW-BodyText2123">
    <w:name w:val="WW-Body Text 2123"/>
    <w:basedOn w:val="Normalny"/>
    <w:pPr>
      <w:ind w:left="360"/>
    </w:pPr>
    <w:rPr>
      <w:sz w:val="22"/>
    </w:rPr>
  </w:style>
  <w:style w:type="paragraph" w:customStyle="1" w:styleId="WW-BodyTextIndent2">
    <w:name w:val="WW-Body Text Indent 2"/>
    <w:basedOn w:val="Normalny"/>
    <w:pPr>
      <w:ind w:left="360"/>
    </w:pPr>
  </w:style>
  <w:style w:type="paragraph" w:customStyle="1" w:styleId="WW-BodyText212">
    <w:name w:val="WW-Body Text 212"/>
    <w:basedOn w:val="Normalny"/>
    <w:pPr>
      <w:ind w:left="360" w:hanging="76"/>
    </w:pPr>
  </w:style>
  <w:style w:type="paragraph" w:customStyle="1" w:styleId="Tekstpodstawowywcity23">
    <w:name w:val="Tekst podstawowy wcięty 23"/>
    <w:basedOn w:val="Normalny"/>
    <w:pPr>
      <w:spacing w:after="120" w:line="480" w:lineRule="auto"/>
      <w:ind w:left="283"/>
    </w:pPr>
  </w:style>
  <w:style w:type="paragraph" w:customStyle="1" w:styleId="Tekstpodstawowywcity24">
    <w:name w:val="Tekst podstawowy wcięty 24"/>
    <w:basedOn w:val="Normalny"/>
    <w:pPr>
      <w:spacing w:after="120" w:line="480" w:lineRule="auto"/>
      <w:ind w:left="283"/>
    </w:pPr>
  </w:style>
  <w:style w:type="paragraph" w:customStyle="1" w:styleId="Tekstpodstawowywcity25">
    <w:name w:val="Tekst podstawowy wcięty 25"/>
    <w:basedOn w:val="Normalny"/>
    <w:pPr>
      <w:spacing w:after="120" w:line="480" w:lineRule="auto"/>
      <w:ind w:left="283"/>
    </w:pPr>
  </w:style>
  <w:style w:type="paragraph" w:customStyle="1" w:styleId="xl36">
    <w:name w:val="xl36"/>
    <w:basedOn w:val="Normalny"/>
    <w:pPr>
      <w:spacing w:before="280" w:after="280"/>
      <w:jc w:val="center"/>
    </w:pPr>
  </w:style>
  <w:style w:type="paragraph" w:customStyle="1" w:styleId="Tekstpodstawowywcity33">
    <w:name w:val="Tekst podstawowy wcięty 33"/>
    <w:basedOn w:val="Normalny"/>
    <w:pPr>
      <w:ind w:left="851" w:hanging="284"/>
    </w:pPr>
  </w:style>
  <w:style w:type="paragraph" w:customStyle="1" w:styleId="n3">
    <w:name w:val="n3"/>
    <w:basedOn w:val="Normalny"/>
    <w:pPr>
      <w:ind w:left="284"/>
      <w:jc w:val="both"/>
    </w:pPr>
    <w:rPr>
      <w:b/>
      <w:i/>
    </w:rPr>
  </w:style>
  <w:style w:type="paragraph" w:customStyle="1" w:styleId="Tekstblokowy2">
    <w:name w:val="Tekst blokowy2"/>
    <w:basedOn w:val="Normalny"/>
    <w:pPr>
      <w:suppressAutoHyphens w:val="0"/>
      <w:ind w:left="360" w:right="-171"/>
    </w:pPr>
    <w:rPr>
      <w:sz w:val="28"/>
    </w:rPr>
  </w:style>
  <w:style w:type="paragraph" w:customStyle="1" w:styleId="Tekstpodstawowywcity26">
    <w:name w:val="Tekst podstawowy wcięty 26"/>
    <w:basedOn w:val="Normalny"/>
    <w:pPr>
      <w:spacing w:after="120" w:line="480" w:lineRule="auto"/>
      <w:ind w:left="283"/>
    </w:pPr>
  </w:style>
  <w:style w:type="paragraph" w:customStyle="1" w:styleId="Tekstpodstawowy33">
    <w:name w:val="Tekst podstawowy 33"/>
    <w:basedOn w:val="Normalny"/>
    <w:pPr>
      <w:spacing w:after="120"/>
    </w:pPr>
    <w:rPr>
      <w:sz w:val="16"/>
    </w:rPr>
  </w:style>
  <w:style w:type="paragraph" w:customStyle="1" w:styleId="Plandokumentu1">
    <w:name w:val="Plan dokumentu1"/>
    <w:basedOn w:val="Normalny"/>
    <w:rPr>
      <w:rFonts w:ascii="Tahoma" w:eastAsia="Tahoma" w:hAnsi="Tahoma" w:cs="Tahoma"/>
      <w:lang w:eastAsia="ar-SA"/>
    </w:rPr>
  </w:style>
  <w:style w:type="paragraph" w:customStyle="1" w:styleId="LO-Normal">
    <w:name w:val="LO-Normal"/>
    <w:basedOn w:val="Normalny"/>
    <w:rPr>
      <w:color w:val="000000"/>
      <w:lang w:eastAsia="hi-IN"/>
    </w:rPr>
  </w:style>
  <w:style w:type="paragraph" w:customStyle="1" w:styleId="WW-Normal">
    <w:name w:val="WW-Normal"/>
    <w:basedOn w:val="Normalny"/>
    <w:rPr>
      <w:color w:val="000000"/>
      <w:lang w:eastAsia="hi-IN"/>
    </w:rPr>
  </w:style>
  <w:style w:type="paragraph" w:customStyle="1" w:styleId="Tekstpodstawowy34">
    <w:name w:val="Tekst podstawowy 34"/>
    <w:basedOn w:val="Normalny"/>
    <w:pPr>
      <w:spacing w:after="120"/>
    </w:pPr>
    <w:rPr>
      <w:sz w:val="16"/>
    </w:rPr>
  </w:style>
  <w:style w:type="paragraph" w:customStyle="1" w:styleId="Tekstpodstawowywcity34">
    <w:name w:val="Tekst podstawowy wcięty 34"/>
    <w:basedOn w:val="Normalny"/>
    <w:pPr>
      <w:spacing w:after="120"/>
      <w:ind w:left="283"/>
    </w:pPr>
    <w:rPr>
      <w:sz w:val="16"/>
    </w:rPr>
  </w:style>
  <w:style w:type="paragraph" w:customStyle="1" w:styleId="Nagwek50">
    <w:name w:val="Nagłówek5"/>
    <w:basedOn w:val="Normalny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Tekstpodstawowy32">
    <w:name w:val="Tekst podstawowy 32"/>
    <w:basedOn w:val="Normalny"/>
    <w:pPr>
      <w:spacing w:before="120"/>
      <w:jc w:val="both"/>
    </w:pPr>
    <w:rPr>
      <w:i/>
    </w:rPr>
  </w:style>
  <w:style w:type="paragraph" w:customStyle="1" w:styleId="Tekstpodstawowywcity22">
    <w:name w:val="Tekst podstawowy wcięty 22"/>
    <w:basedOn w:val="Normalny"/>
    <w:pPr>
      <w:ind w:firstLine="420"/>
    </w:pPr>
    <w:rPr>
      <w:b/>
      <w:i/>
    </w:rPr>
  </w:style>
  <w:style w:type="paragraph" w:customStyle="1" w:styleId="Tekstpodstawowywcity32">
    <w:name w:val="Tekst podstawowy wcięty 32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2">
    <w:name w:val="Zwykły tekst2"/>
    <w:basedOn w:val="Normalny"/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Lista-kontynuacja210">
    <w:name w:val="Lista - kontynuacja 21"/>
    <w:basedOn w:val="Normalny"/>
    <w:pPr>
      <w:spacing w:after="120"/>
      <w:ind w:left="566"/>
    </w:pPr>
    <w:rPr>
      <w:sz w:val="20"/>
    </w:rPr>
  </w:style>
  <w:style w:type="paragraph" w:customStyle="1" w:styleId="Tekstkomentarza2">
    <w:name w:val="Tekst komentarza2"/>
    <w:basedOn w:val="Normalny"/>
    <w:rPr>
      <w:sz w:val="20"/>
      <w:lang w:val="en-US"/>
    </w:rPr>
  </w:style>
  <w:style w:type="paragraph" w:customStyle="1" w:styleId="Listapunktowana10">
    <w:name w:val="Lista punktowana1"/>
    <w:basedOn w:val="Normalny"/>
    <w:pPr>
      <w:ind w:left="360" w:hanging="360"/>
    </w:pPr>
  </w:style>
  <w:style w:type="paragraph" w:customStyle="1" w:styleId="Listapunktowana210">
    <w:name w:val="Lista punktowana 21"/>
    <w:basedOn w:val="Normalny"/>
    <w:pPr>
      <w:ind w:left="643" w:hanging="360"/>
    </w:pPr>
  </w:style>
  <w:style w:type="paragraph" w:customStyle="1" w:styleId="Listapunktowana310">
    <w:name w:val="Lista punktowana 31"/>
    <w:basedOn w:val="Normalny"/>
    <w:pPr>
      <w:ind w:left="926" w:hanging="360"/>
    </w:pPr>
  </w:style>
  <w:style w:type="paragraph" w:customStyle="1" w:styleId="Lista-kontynuacja10">
    <w:name w:val="Lista - kontynuacja1"/>
    <w:basedOn w:val="Normalny"/>
    <w:pPr>
      <w:spacing w:after="120"/>
      <w:ind w:left="283"/>
    </w:pPr>
  </w:style>
  <w:style w:type="paragraph" w:customStyle="1" w:styleId="Legenda10">
    <w:name w:val="Legenda1"/>
    <w:basedOn w:val="Normalny"/>
    <w:rPr>
      <w:b/>
      <w:sz w:val="20"/>
    </w:rPr>
  </w:style>
  <w:style w:type="paragraph" w:customStyle="1" w:styleId="Wcicienormalne10">
    <w:name w:val="Wcięcie normalne1"/>
    <w:basedOn w:val="Normalny"/>
    <w:pPr>
      <w:ind w:left="708"/>
    </w:pPr>
  </w:style>
  <w:style w:type="paragraph" w:customStyle="1" w:styleId="Tekstpodstawowyzwciciem1">
    <w:name w:val="Tekst podstawowy z wcięciem1"/>
    <w:pPr>
      <w:widowControl w:val="0"/>
      <w:suppressAutoHyphens/>
      <w:spacing w:after="120"/>
      <w:ind w:firstLine="210"/>
    </w:pPr>
    <w:rPr>
      <w:rFonts w:cs="Mangal"/>
      <w:sz w:val="24"/>
      <w:szCs w:val="24"/>
      <w:lang w:eastAsia="ar-SA" w:bidi="hi-IN"/>
    </w:rPr>
  </w:style>
  <w:style w:type="paragraph" w:customStyle="1" w:styleId="Tekstpodstawowyzwciciem210">
    <w:name w:val="Tekst podstawowy z wcięciem 21"/>
    <w:pPr>
      <w:widowControl w:val="0"/>
      <w:suppressAutoHyphens/>
      <w:spacing w:after="120"/>
      <w:ind w:left="283" w:firstLine="210"/>
    </w:pPr>
    <w:rPr>
      <w:rFonts w:ascii="Liberation Serif" w:eastAsia="NSimSun" w:hAnsi="Liberation Serif" w:cs="Mangal"/>
      <w:sz w:val="24"/>
      <w:szCs w:val="24"/>
      <w:lang w:eastAsia="zh-CN" w:bidi="hi-IN"/>
    </w:rPr>
  </w:style>
  <w:style w:type="paragraph" w:customStyle="1" w:styleId="Tekstblokowy10">
    <w:name w:val="Tekst blokowy1"/>
    <w:basedOn w:val="Normalny"/>
    <w:pPr>
      <w:widowControl w:val="0"/>
      <w:spacing w:line="216" w:lineRule="exact"/>
      <w:ind w:left="374" w:right="32"/>
    </w:pPr>
    <w:rPr>
      <w:rFonts w:ascii="Arial" w:eastAsia="Arial" w:hAnsi="Arial" w:cs="Arial"/>
      <w:color w:val="000000"/>
      <w:spacing w:val="3"/>
      <w:sz w:val="18"/>
      <w:szCs w:val="18"/>
      <w:lang w:eastAsia="ar-SA"/>
    </w:rPr>
  </w:style>
  <w:style w:type="paragraph" w:customStyle="1" w:styleId="Nagwekwykazurde1">
    <w:name w:val="Nagłówek wykazu źródeł1"/>
    <w:basedOn w:val="Nagwek1"/>
    <w:pPr>
      <w:keepLines/>
      <w:numPr>
        <w:numId w:val="0"/>
      </w:numPr>
      <w:spacing w:after="0" w:line="252" w:lineRule="auto"/>
    </w:pPr>
    <w:rPr>
      <w:rFonts w:ascii="Cambria" w:eastAsia="Cambria" w:hAnsi="Cambria" w:cs="Cambria"/>
      <w:b w:val="0"/>
      <w:color w:val="365F91"/>
      <w:sz w:val="32"/>
      <w:szCs w:val="32"/>
      <w:lang w:eastAsia="ar-SA"/>
    </w:rPr>
  </w:style>
  <w:style w:type="paragraph" w:customStyle="1" w:styleId="Listapunktowana510">
    <w:name w:val="Lista punktowana 51"/>
    <w:basedOn w:val="Normalny"/>
    <w:pPr>
      <w:spacing w:after="120"/>
      <w:ind w:left="1415" w:hanging="283"/>
    </w:pPr>
  </w:style>
  <w:style w:type="paragraph" w:customStyle="1" w:styleId="Listapunktowana410">
    <w:name w:val="Lista punktowana 41"/>
    <w:basedOn w:val="Normalny"/>
    <w:pPr>
      <w:spacing w:after="120"/>
      <w:ind w:left="1132" w:hanging="283"/>
    </w:pPr>
  </w:style>
  <w:style w:type="paragraph" w:customStyle="1" w:styleId="Lista21">
    <w:name w:val="Lista 21"/>
    <w:basedOn w:val="Normalny"/>
    <w:pPr>
      <w:spacing w:after="120"/>
      <w:ind w:left="566" w:hanging="283"/>
    </w:pPr>
  </w:style>
  <w:style w:type="paragraph" w:customStyle="1" w:styleId="Lista31">
    <w:name w:val="Lista 31"/>
    <w:basedOn w:val="Normalny"/>
    <w:pPr>
      <w:spacing w:after="120"/>
      <w:ind w:left="849" w:hanging="283"/>
    </w:pPr>
  </w:style>
  <w:style w:type="paragraph" w:customStyle="1" w:styleId="Lista41">
    <w:name w:val="Lista 41"/>
    <w:basedOn w:val="Normalny"/>
    <w:pPr>
      <w:spacing w:after="120"/>
      <w:ind w:left="1132" w:hanging="283"/>
    </w:pPr>
  </w:style>
  <w:style w:type="paragraph" w:customStyle="1" w:styleId="Lista51">
    <w:name w:val="Lista 51"/>
    <w:basedOn w:val="Normalny"/>
    <w:pPr>
      <w:spacing w:after="120"/>
      <w:ind w:left="1415" w:hanging="283"/>
    </w:pPr>
  </w:style>
  <w:style w:type="paragraph" w:customStyle="1" w:styleId="Nagwek40">
    <w:name w:val="Nagłówek4"/>
    <w:basedOn w:val="Normalny"/>
    <w:pPr>
      <w:keepNext/>
      <w:spacing w:before="240" w:after="120"/>
    </w:pPr>
    <w:rPr>
      <w:rFonts w:ascii="Arial" w:eastAsia="Tahoma" w:hAnsi="Arial" w:cs="Arial"/>
      <w:sz w:val="28"/>
      <w:szCs w:val="28"/>
      <w:lang w:eastAsia="ar-SA"/>
    </w:rPr>
  </w:style>
  <w:style w:type="paragraph" w:customStyle="1" w:styleId="Podpis4">
    <w:name w:val="Podpis4"/>
    <w:basedOn w:val="Normalny"/>
    <w:pPr>
      <w:spacing w:before="120" w:after="120"/>
    </w:pPr>
    <w:rPr>
      <w:rFonts w:eastAsia="Tahoma"/>
      <w:i/>
      <w:iCs/>
      <w:lang w:eastAsia="ar-SA"/>
    </w:rPr>
  </w:style>
  <w:style w:type="paragraph" w:customStyle="1" w:styleId="Nagwek32">
    <w:name w:val="Nagłówek3"/>
    <w:basedOn w:val="Normalny"/>
    <w:pPr>
      <w:keepNext/>
      <w:spacing w:before="240" w:after="120"/>
    </w:pPr>
    <w:rPr>
      <w:rFonts w:ascii="Arial" w:eastAsia="Tahoma" w:hAnsi="Arial" w:cs="Arial"/>
      <w:sz w:val="28"/>
      <w:szCs w:val="28"/>
      <w:lang w:eastAsia="ar-SA"/>
    </w:rPr>
  </w:style>
  <w:style w:type="paragraph" w:customStyle="1" w:styleId="Podpis3">
    <w:name w:val="Podpis3"/>
    <w:basedOn w:val="Normalny"/>
    <w:pPr>
      <w:spacing w:before="120" w:after="120"/>
    </w:pPr>
    <w:rPr>
      <w:rFonts w:eastAsia="Tahoma"/>
      <w:i/>
      <w:iCs/>
      <w:lang w:eastAsia="ar-SA"/>
    </w:rPr>
  </w:style>
  <w:style w:type="paragraph" w:customStyle="1" w:styleId="Nagwek22">
    <w:name w:val="Nagłówek2"/>
    <w:basedOn w:val="Normalny"/>
    <w:pPr>
      <w:keepNext/>
      <w:spacing w:before="240" w:after="120"/>
    </w:pPr>
    <w:rPr>
      <w:rFonts w:ascii="Arial" w:eastAsia="Tahoma" w:hAnsi="Arial" w:cs="Arial"/>
      <w:sz w:val="28"/>
      <w:szCs w:val="28"/>
      <w:lang w:eastAsia="ar-SA"/>
    </w:rPr>
  </w:style>
  <w:style w:type="paragraph" w:customStyle="1" w:styleId="Podpis2">
    <w:name w:val="Podpis2"/>
    <w:basedOn w:val="Normalny"/>
    <w:pPr>
      <w:spacing w:before="120" w:after="120"/>
    </w:pPr>
    <w:rPr>
      <w:rFonts w:eastAsia="Tahoma"/>
      <w:i/>
      <w:iCs/>
      <w:lang w:eastAsia="ar-SA"/>
    </w:rPr>
  </w:style>
  <w:style w:type="paragraph" w:customStyle="1" w:styleId="Tekstpodstawowy310">
    <w:name w:val="Tekst podstawowy 31"/>
    <w:basedOn w:val="Normalny"/>
    <w:pPr>
      <w:jc w:val="center"/>
    </w:pPr>
  </w:style>
  <w:style w:type="paragraph" w:customStyle="1" w:styleId="Standardowy1">
    <w:name w:val="Standardowy1"/>
    <w:pPr>
      <w:suppressAutoHyphens/>
      <w:spacing w:line="240" w:lineRule="atLeast"/>
      <w:ind w:left="714" w:hanging="357"/>
      <w:jc w:val="both"/>
    </w:pPr>
    <w:rPr>
      <w:rFonts w:cs="Liberation Serif"/>
      <w:kern w:val="2"/>
      <w:sz w:val="24"/>
      <w:lang w:eastAsia="ar-SA" w:bidi="hi-IN"/>
    </w:rPr>
  </w:style>
  <w:style w:type="paragraph" w:customStyle="1" w:styleId="Tekstpodstawowy25">
    <w:name w:val="Tekst podstawowy 25"/>
    <w:basedOn w:val="Normalny"/>
    <w:pPr>
      <w:spacing w:before="120"/>
      <w:jc w:val="both"/>
    </w:pPr>
    <w:rPr>
      <w:b/>
      <w:sz w:val="25"/>
    </w:rPr>
  </w:style>
  <w:style w:type="paragraph" w:customStyle="1" w:styleId="Tekstpodstawowy35">
    <w:name w:val="Tekst podstawowy 35"/>
    <w:basedOn w:val="Normalny"/>
    <w:pPr>
      <w:spacing w:before="120"/>
      <w:jc w:val="both"/>
    </w:pPr>
    <w:rPr>
      <w:i/>
    </w:rPr>
  </w:style>
  <w:style w:type="paragraph" w:customStyle="1" w:styleId="Tekstpodstawowywcity27">
    <w:name w:val="Tekst podstawowy wcięty 27"/>
    <w:basedOn w:val="Normalny"/>
    <w:pPr>
      <w:ind w:firstLine="420"/>
    </w:pPr>
    <w:rPr>
      <w:b/>
      <w:i/>
    </w:rPr>
  </w:style>
  <w:style w:type="paragraph" w:customStyle="1" w:styleId="Tekstpodstawowywcity35">
    <w:name w:val="Tekst podstawowy wcięty 35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3">
    <w:name w:val="Zwykły tekst3"/>
    <w:basedOn w:val="Normalny"/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Lista-kontynuacja22">
    <w:name w:val="Lista - kontynuacja 22"/>
    <w:basedOn w:val="Normalny"/>
    <w:pPr>
      <w:spacing w:after="120"/>
      <w:ind w:left="566"/>
    </w:pPr>
    <w:rPr>
      <w:sz w:val="20"/>
    </w:rPr>
  </w:style>
  <w:style w:type="paragraph" w:customStyle="1" w:styleId="Tekstkomentarza3">
    <w:name w:val="Tekst komentarza3"/>
    <w:basedOn w:val="Normalny"/>
    <w:rPr>
      <w:sz w:val="20"/>
      <w:lang w:val="en-US"/>
    </w:rPr>
  </w:style>
  <w:style w:type="paragraph" w:customStyle="1" w:styleId="Listapunktowana30">
    <w:name w:val="Lista punktowana3"/>
    <w:basedOn w:val="Normalny"/>
    <w:pPr>
      <w:ind w:left="360" w:hanging="360"/>
    </w:pPr>
  </w:style>
  <w:style w:type="paragraph" w:customStyle="1" w:styleId="Listapunktowana23">
    <w:name w:val="Lista punktowana 23"/>
    <w:basedOn w:val="Normalny"/>
    <w:pPr>
      <w:ind w:left="643" w:hanging="360"/>
    </w:pPr>
  </w:style>
  <w:style w:type="paragraph" w:customStyle="1" w:styleId="Listapunktowana32">
    <w:name w:val="Lista punktowana 32"/>
    <w:basedOn w:val="Normalny"/>
    <w:pPr>
      <w:ind w:left="926" w:hanging="360"/>
    </w:pPr>
  </w:style>
  <w:style w:type="paragraph" w:customStyle="1" w:styleId="Lista-kontynuacja2">
    <w:name w:val="Lista - kontynuacja2"/>
    <w:basedOn w:val="Normalny"/>
    <w:pPr>
      <w:spacing w:after="120"/>
      <w:ind w:left="283"/>
    </w:pPr>
  </w:style>
  <w:style w:type="paragraph" w:customStyle="1" w:styleId="Legenda3">
    <w:name w:val="Legenda3"/>
    <w:basedOn w:val="Normalny"/>
    <w:rPr>
      <w:b/>
      <w:sz w:val="20"/>
    </w:rPr>
  </w:style>
  <w:style w:type="paragraph" w:customStyle="1" w:styleId="Wcicienormalne2">
    <w:name w:val="Wcięcie normalne2"/>
    <w:basedOn w:val="Normalny"/>
    <w:pPr>
      <w:ind w:left="708"/>
    </w:pPr>
  </w:style>
  <w:style w:type="paragraph" w:customStyle="1" w:styleId="Tekstpodstawowyzwciciem3">
    <w:name w:val="Tekst podstawowy z wcięciem3"/>
    <w:pPr>
      <w:widowControl w:val="0"/>
      <w:suppressAutoHyphens/>
      <w:spacing w:after="120"/>
      <w:ind w:firstLine="210"/>
    </w:pPr>
    <w:rPr>
      <w:rFonts w:cs="Mangal"/>
      <w:sz w:val="24"/>
      <w:szCs w:val="24"/>
      <w:lang w:eastAsia="ar-SA" w:bidi="hi-IN"/>
    </w:rPr>
  </w:style>
  <w:style w:type="paragraph" w:customStyle="1" w:styleId="Tekstpodstawowyzwciciem22">
    <w:name w:val="Tekst podstawowy z wcięciem 22"/>
    <w:pPr>
      <w:widowControl w:val="0"/>
      <w:suppressAutoHyphens/>
      <w:spacing w:after="120"/>
      <w:ind w:left="283" w:firstLine="210"/>
    </w:pPr>
    <w:rPr>
      <w:rFonts w:ascii="Liberation Serif" w:eastAsia="NSimSun" w:hAnsi="Liberation Serif" w:cs="Mangal"/>
      <w:sz w:val="24"/>
      <w:szCs w:val="24"/>
      <w:lang w:eastAsia="zh-CN" w:bidi="hi-IN"/>
    </w:rPr>
  </w:style>
  <w:style w:type="paragraph" w:customStyle="1" w:styleId="Tekstblokowy3">
    <w:name w:val="Tekst blokowy3"/>
    <w:basedOn w:val="Normalny"/>
    <w:pPr>
      <w:widowControl w:val="0"/>
      <w:spacing w:line="216" w:lineRule="exact"/>
      <w:ind w:left="374" w:right="32"/>
    </w:pPr>
    <w:rPr>
      <w:rFonts w:ascii="Arial" w:eastAsia="Arial" w:hAnsi="Arial" w:cs="Arial"/>
      <w:color w:val="000000"/>
      <w:spacing w:val="3"/>
      <w:sz w:val="18"/>
      <w:szCs w:val="18"/>
      <w:lang w:eastAsia="ar-SA"/>
    </w:rPr>
  </w:style>
  <w:style w:type="paragraph" w:styleId="Bezodstpw">
    <w:name w:val="No Spacing"/>
    <w:qFormat/>
    <w:pPr>
      <w:suppressAutoHyphens/>
    </w:pPr>
    <w:rPr>
      <w:rFonts w:ascii="Calibri" w:eastAsia="Calibri" w:hAnsi="Calibri" w:cs="Liberation Serif"/>
      <w:kern w:val="2"/>
      <w:sz w:val="22"/>
      <w:szCs w:val="22"/>
      <w:lang w:eastAsia="ar-SA" w:bidi="hi-IN"/>
    </w:rPr>
  </w:style>
  <w:style w:type="paragraph" w:styleId="Poprawka">
    <w:name w:val="Revision"/>
    <w:pPr>
      <w:suppressAutoHyphens/>
    </w:pPr>
    <w:rPr>
      <w:rFonts w:cs="Liberation Serif"/>
      <w:kern w:val="2"/>
      <w:sz w:val="24"/>
      <w:szCs w:val="24"/>
      <w:lang w:eastAsia="ar-SA" w:bidi="hi-IN"/>
    </w:rPr>
  </w:style>
  <w:style w:type="paragraph" w:customStyle="1" w:styleId="Nagwekwykazurde4">
    <w:name w:val="Nagłówek wykazu źródeł4"/>
    <w:basedOn w:val="Nagwek1"/>
    <w:pPr>
      <w:keepLines/>
      <w:numPr>
        <w:numId w:val="0"/>
      </w:numPr>
      <w:spacing w:after="0" w:line="252" w:lineRule="auto"/>
    </w:pPr>
    <w:rPr>
      <w:rFonts w:ascii="Cambria" w:eastAsia="Cambria" w:hAnsi="Cambria" w:cs="Cambria"/>
      <w:b w:val="0"/>
      <w:color w:val="365F91"/>
      <w:sz w:val="32"/>
      <w:szCs w:val="32"/>
      <w:lang w:eastAsia="ar-SA"/>
    </w:rPr>
  </w:style>
  <w:style w:type="paragraph" w:customStyle="1" w:styleId="Plandokumentu">
    <w:name w:val="Plan dokumentu"/>
    <w:basedOn w:val="Normalny"/>
    <w:rPr>
      <w:rFonts w:ascii="Tahoma" w:eastAsia="Tahoma" w:hAnsi="Tahoma" w:cs="Tahoma"/>
      <w:sz w:val="20"/>
      <w:szCs w:val="20"/>
      <w:lang w:eastAsia="ar-SA"/>
    </w:rPr>
  </w:style>
  <w:style w:type="paragraph" w:customStyle="1" w:styleId="Akapitzlist20">
    <w:name w:val="Akapit z listą2"/>
    <w:basedOn w:val="Normalny"/>
    <w:pPr>
      <w:spacing w:after="160" w:line="252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Listapunktowana54">
    <w:name w:val="Lista punktowana 54"/>
    <w:basedOn w:val="Normalny"/>
    <w:pPr>
      <w:spacing w:after="120"/>
      <w:ind w:left="1415" w:hanging="283"/>
    </w:pPr>
  </w:style>
  <w:style w:type="paragraph" w:customStyle="1" w:styleId="Listapunktowana44">
    <w:name w:val="Lista punktowana 44"/>
    <w:basedOn w:val="Normalny"/>
    <w:pPr>
      <w:spacing w:after="120"/>
      <w:ind w:left="1132" w:hanging="283"/>
    </w:pPr>
  </w:style>
  <w:style w:type="paragraph" w:customStyle="1" w:styleId="Listapunktowana35">
    <w:name w:val="Lista punktowana 35"/>
    <w:basedOn w:val="Normalny"/>
    <w:pPr>
      <w:spacing w:after="120"/>
      <w:ind w:left="849" w:hanging="283"/>
    </w:pPr>
  </w:style>
  <w:style w:type="paragraph" w:customStyle="1" w:styleId="Listapunktowana26">
    <w:name w:val="Lista punktowana 26"/>
    <w:basedOn w:val="Normalny"/>
    <w:pPr>
      <w:spacing w:after="120"/>
      <w:ind w:left="566" w:hanging="283"/>
    </w:pPr>
  </w:style>
  <w:style w:type="paragraph" w:customStyle="1" w:styleId="Nagwek13">
    <w:name w:val="Nagłówek13"/>
    <w:basedOn w:val="Normalny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ZAKŁAD  GOSPODARKI  KOMUNALNEJ</vt:lpstr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ZAKŁAD  GOSPODARKI  KOMUNALNEJ</dc:title>
  <dc:subject/>
  <dc:creator>ZGKiM</dc:creator>
  <cp:keywords/>
  <cp:lastModifiedBy>Szymankiewicz Ryszard</cp:lastModifiedBy>
  <cp:revision>3</cp:revision>
  <cp:lastPrinted>1995-11-21T16:41:00Z</cp:lastPrinted>
  <dcterms:created xsi:type="dcterms:W3CDTF">2022-02-09T09:42:00Z</dcterms:created>
  <dcterms:modified xsi:type="dcterms:W3CDTF">2022-02-18T13:42:00Z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Centrum Zamówień Publicznych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